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xmlns:wp14="http://schemas.microsoft.com/office/word/2010/wordml" w:rsidR="00F735DF" w:rsidRDefault="00F735DF" w14:paraId="4D4A75E9" wp14:textId="302B1351">
      <w:pPr>
        <w:jc w:val="both"/>
      </w:pPr>
      <w:r w:rsidRPr="3F3CE0EB" w:rsidR="00F735DF">
        <w:rPr>
          <w:b w:val="1"/>
          <w:bCs w:val="1"/>
          <w:sz w:val="24"/>
          <w:szCs w:val="24"/>
        </w:rPr>
        <w:t xml:space="preserve">MODELLO DI DICHIARAZIONI INTEGRATIVE PER LA PARTECIPAZIONE IN RELAZIONE ALL’AFFIDAMENTO DEL </w:t>
      </w:r>
      <w:r w:rsidRPr="3F3CE0EB" w:rsidR="00F735DF">
        <w:rPr>
          <w:b w:val="1"/>
          <w:bCs w:val="1"/>
          <w:i w:val="1"/>
          <w:iCs w:val="1"/>
          <w:sz w:val="24"/>
          <w:szCs w:val="24"/>
        </w:rPr>
        <w:t>SERVIZIO/FORNITURA</w:t>
      </w:r>
      <w:r w:rsidRPr="3F3CE0EB" w:rsidR="00F735DF">
        <w:rPr>
          <w:b w:val="1"/>
          <w:bCs w:val="1"/>
          <w:sz w:val="24"/>
          <w:szCs w:val="24"/>
        </w:rPr>
        <w:t xml:space="preserve"> </w:t>
      </w:r>
      <w:r w:rsidRPr="3F3CE0EB" w:rsidR="00F735DF">
        <w:rPr>
          <w:b w:val="1"/>
          <w:bCs w:val="1"/>
          <w:sz w:val="24"/>
          <w:szCs w:val="24"/>
          <w:highlight w:val="yellow"/>
        </w:rPr>
        <w:t>___________________</w:t>
      </w:r>
      <w:r w:rsidRPr="3F3CE0EB" w:rsidR="00F735DF">
        <w:rPr>
          <w:b w:val="1"/>
          <w:bCs w:val="1"/>
          <w:sz w:val="24"/>
          <w:szCs w:val="24"/>
        </w:rPr>
        <w:t xml:space="preserve"> </w:t>
      </w:r>
    </w:p>
    <w:p xmlns:wp14="http://schemas.microsoft.com/office/word/2010/wordml" w:rsidR="00F735DF" w:rsidRDefault="00F735DF" w14:paraId="18BCA8A0" wp14:textId="1625D33F">
      <w:pPr>
        <w:pStyle w:val="Testonotaapidipagina"/>
        <w:ind w:firstLine="708"/>
        <w:jc w:val="center"/>
      </w:pPr>
      <w:r w:rsidRPr="3F3CE0EB" w:rsidR="00F735DF">
        <w:rPr>
          <w:b w:val="1"/>
          <w:bCs w:val="1"/>
          <w:i w:val="1"/>
          <w:iCs w:val="1"/>
          <w:sz w:val="24"/>
          <w:szCs w:val="24"/>
          <w:lang w:eastAsia="it-IT"/>
        </w:rPr>
        <w:t xml:space="preserve">(PER IMPORTI STIMATI inferiori ad </w:t>
      </w:r>
      <w:r w:rsidRPr="3F3CE0EB" w:rsidR="00F735DF">
        <w:rPr>
          <w:b w:val="1"/>
          <w:bCs w:val="1"/>
          <w:i w:val="1"/>
          <w:iCs w:val="1"/>
          <w:sz w:val="24"/>
          <w:szCs w:val="24"/>
          <w:lang w:eastAsia="it-IT"/>
        </w:rPr>
        <w:t>Euro</w:t>
      </w:r>
      <w:r w:rsidRPr="3F3CE0EB" w:rsidR="00F735DF">
        <w:rPr>
          <w:b w:val="1"/>
          <w:bCs w:val="1"/>
          <w:i w:val="1"/>
          <w:iCs w:val="1"/>
          <w:sz w:val="24"/>
          <w:szCs w:val="24"/>
          <w:lang w:eastAsia="it-IT"/>
        </w:rPr>
        <w:t xml:space="preserve"> </w:t>
      </w:r>
      <w:r w:rsidRPr="3F3CE0EB" w:rsidR="00F735DF">
        <w:rPr>
          <w:b w:val="1"/>
          <w:bCs w:val="1"/>
          <w:i w:val="1"/>
          <w:iCs w:val="1"/>
          <w:color w:val="000000" w:themeColor="text1" w:themeTint="FF" w:themeShade="FF"/>
          <w:sz w:val="24"/>
          <w:szCs w:val="24"/>
          <w:lang w:eastAsia="it-IT"/>
        </w:rPr>
        <w:t>140</w:t>
      </w:r>
      <w:r w:rsidRPr="3F3CE0EB" w:rsidR="00F735DF">
        <w:rPr>
          <w:b w:val="1"/>
          <w:bCs w:val="1"/>
          <w:i w:val="1"/>
          <w:iCs w:val="1"/>
          <w:sz w:val="24"/>
          <w:szCs w:val="24"/>
          <w:lang w:eastAsia="it-IT"/>
        </w:rPr>
        <w:t>.000,</w:t>
      </w:r>
      <w:r w:rsidRPr="3F3CE0EB" w:rsidR="29B2892A">
        <w:rPr>
          <w:b w:val="1"/>
          <w:bCs w:val="1"/>
          <w:i w:val="1"/>
          <w:iCs w:val="1"/>
          <w:sz w:val="24"/>
          <w:szCs w:val="24"/>
          <w:lang w:eastAsia="it-IT"/>
        </w:rPr>
        <w:t>00</w:t>
      </w:r>
      <w:r w:rsidRPr="3F3CE0EB" w:rsidR="00F735DF">
        <w:rPr>
          <w:b w:val="1"/>
          <w:bCs w:val="1"/>
          <w:i w:val="1"/>
          <w:iCs w:val="1"/>
          <w:sz w:val="24"/>
          <w:szCs w:val="24"/>
          <w:lang w:eastAsia="it-IT"/>
        </w:rPr>
        <w:t>)</w:t>
      </w:r>
    </w:p>
    <w:p w:rsidR="30D6975A" w:rsidP="3F3CE0EB" w:rsidRDefault="30D6975A" w14:paraId="7D1599DA" w14:textId="126C3979">
      <w:pPr>
        <w:pStyle w:val="Testonotaapidipagina"/>
        <w:ind w:firstLine="708"/>
        <w:jc w:val="center"/>
        <w:rPr>
          <w:b w:val="1"/>
          <w:bCs w:val="1"/>
          <w:i w:val="1"/>
          <w:iCs w:val="1"/>
          <w:sz w:val="24"/>
          <w:szCs w:val="24"/>
          <w:lang w:eastAsia="it-IT"/>
        </w:rPr>
      </w:pPr>
      <w:r w:rsidRPr="3F3CE0EB" w:rsidR="30D6975A">
        <w:rPr>
          <w:b w:val="1"/>
          <w:bCs w:val="1"/>
          <w:i w:val="1"/>
          <w:iCs w:val="1"/>
          <w:sz w:val="24"/>
          <w:szCs w:val="24"/>
          <w:lang w:eastAsia="it-IT"/>
        </w:rPr>
        <w:t>PNRR – MISURA _____________</w:t>
      </w:r>
    </w:p>
    <w:p w:rsidR="30D6975A" w:rsidP="3F3CE0EB" w:rsidRDefault="30D6975A" w14:paraId="7772498F" w14:textId="78B55CFF">
      <w:pPr>
        <w:pStyle w:val="Testonotaapidipagina"/>
        <w:ind w:firstLine="708"/>
        <w:jc w:val="center"/>
        <w:rPr>
          <w:b w:val="1"/>
          <w:bCs w:val="1"/>
          <w:i w:val="1"/>
          <w:iCs w:val="1"/>
          <w:sz w:val="24"/>
          <w:szCs w:val="24"/>
          <w:lang w:eastAsia="it-IT"/>
        </w:rPr>
      </w:pPr>
      <w:r w:rsidRPr="3F3CE0EB" w:rsidR="30D6975A">
        <w:rPr>
          <w:b w:val="1"/>
          <w:bCs w:val="1"/>
          <w:i w:val="1"/>
          <w:iCs w:val="1"/>
          <w:sz w:val="24"/>
          <w:szCs w:val="24"/>
          <w:lang w:eastAsia="it-IT"/>
        </w:rPr>
        <w:t>CUP_________________________</w:t>
      </w:r>
    </w:p>
    <w:p xmlns:wp14="http://schemas.microsoft.com/office/word/2010/wordml" w:rsidR="00F735DF" w:rsidRDefault="00F735DF" w14:paraId="672A6659" wp14:textId="77777777">
      <w:pPr>
        <w:pStyle w:val="Testonotaapidipagina"/>
        <w:ind w:firstLine="708"/>
        <w:jc w:val="center"/>
        <w:rPr>
          <w:b/>
          <w:bCs/>
          <w:i/>
          <w:sz w:val="24"/>
          <w:szCs w:val="24"/>
          <w:lang w:eastAsia="it-IT"/>
        </w:rPr>
      </w:pPr>
    </w:p>
    <w:p xmlns:wp14="http://schemas.microsoft.com/office/word/2010/wordml" w:rsidR="00F735DF" w:rsidRDefault="00F735DF" w14:paraId="0A37501D" wp14:textId="77777777">
      <w:pPr>
        <w:jc w:val="center"/>
        <w:rPr>
          <w:b/>
          <w:bCs/>
          <w:i/>
          <w:sz w:val="24"/>
          <w:szCs w:val="24"/>
          <w:lang w:eastAsia="it-IT"/>
        </w:rPr>
      </w:pPr>
    </w:p>
    <w:p xmlns:wp14="http://schemas.microsoft.com/office/word/2010/wordml" w:rsidR="00F735DF" w:rsidRDefault="00F735DF" w14:paraId="5DAB6C7B" wp14:textId="77777777">
      <w:pPr>
        <w:jc w:val="center"/>
        <w:rPr>
          <w:b/>
          <w:bCs/>
          <w:i/>
          <w:sz w:val="24"/>
          <w:szCs w:val="28"/>
          <w:lang w:eastAsia="it-IT"/>
        </w:rPr>
      </w:pPr>
    </w:p>
    <w:p xmlns:wp14="http://schemas.microsoft.com/office/word/2010/wordml" w:rsidR="00F735DF" w:rsidRDefault="00F735DF" w14:paraId="04D1315A" wp14:textId="4BA1D440">
      <w:pPr>
        <w:pStyle w:val="Corpotesto"/>
      </w:pPr>
      <w:r w:rsidRPr="0D016EF3" w:rsidR="00F735DF">
        <w:rPr>
          <w:sz w:val="20"/>
          <w:szCs w:val="20"/>
        </w:rPr>
        <w:t>IL SOTTOSCRITTO______________________________ NATO A ___________ (___) IL __/__/___</w:t>
      </w:r>
      <w:r w:rsidRPr="0D016EF3" w:rsidR="00F735DF">
        <w:rPr>
          <w:sz w:val="20"/>
          <w:szCs w:val="20"/>
        </w:rPr>
        <w:t>_ ,</w:t>
      </w:r>
      <w:r w:rsidRPr="0D016EF3" w:rsidR="00F735DF">
        <w:rPr>
          <w:sz w:val="20"/>
          <w:szCs w:val="20"/>
        </w:rPr>
        <w:t xml:space="preserve"> RESIDENTE </w:t>
      </w:r>
      <w:r w:rsidRPr="0D016EF3" w:rsidR="00F735DF">
        <w:rPr>
          <w:sz w:val="20"/>
          <w:szCs w:val="20"/>
        </w:rPr>
        <w:t xml:space="preserve">IN ______________, ________________ (___) CODICE FISCALE: ___________________________ NELLA SUA </w:t>
      </w:r>
      <w:r w:rsidRPr="0D016EF3" w:rsidR="00F735DF">
        <w:rPr>
          <w:sz w:val="20"/>
          <w:szCs w:val="20"/>
        </w:rPr>
        <w:t xml:space="preserve">QUALITA’ DI </w:t>
      </w:r>
      <w:r w:rsidRPr="0D016EF3" w:rsidR="00F735DF">
        <w:rPr>
          <w:i w:val="1"/>
          <w:iCs w:val="1"/>
          <w:sz w:val="22"/>
          <w:szCs w:val="22"/>
        </w:rPr>
        <w:t>(Selezionare una delle seguenti opzioni)</w:t>
      </w:r>
    </w:p>
    <w:p xmlns:wp14="http://schemas.microsoft.com/office/word/2010/wordml" w:rsidR="00F735DF" w:rsidRDefault="00F735DF" w14:paraId="5A39BBE3" wp14:textId="77777777">
      <w:pPr>
        <w:autoSpaceDE w:val="0"/>
        <w:rPr>
          <w:i/>
          <w:sz w:val="22"/>
          <w:szCs w:val="22"/>
        </w:rPr>
      </w:pPr>
    </w:p>
    <w:p xmlns:wp14="http://schemas.microsoft.com/office/word/2010/wordml" w:rsidR="00F735DF" w:rsidRDefault="00F735DF" w14:paraId="50D4330B" wp14:textId="77777777">
      <w:pPr>
        <w:autoSpaceDE w:val="0"/>
        <w:ind w:left="708"/>
      </w:pPr>
      <w:r>
        <w:rPr>
          <w:sz w:val="22"/>
          <w:szCs w:val="22"/>
        </w:rPr>
        <w:t>[  ] Legale rappresentante</w:t>
      </w:r>
    </w:p>
    <w:p xmlns:wp14="http://schemas.microsoft.com/office/word/2010/wordml" w:rsidR="00F735DF" w:rsidRDefault="00F735DF" w14:paraId="2594C2FE" wp14:textId="77777777">
      <w:pPr>
        <w:autoSpaceDE w:val="0"/>
        <w:ind w:left="708"/>
      </w:pPr>
      <w:r>
        <w:rPr>
          <w:sz w:val="22"/>
          <w:szCs w:val="22"/>
        </w:rPr>
        <w:t>[  ] Procuratore</w:t>
      </w:r>
    </w:p>
    <w:p xmlns:wp14="http://schemas.microsoft.com/office/word/2010/wordml" w:rsidR="00F735DF" w:rsidRDefault="00F735DF" w14:paraId="41C8F396" wp14:textId="77777777">
      <w:pPr>
        <w:autoSpaceDE w:val="0"/>
        <w:ind w:left="708"/>
        <w:rPr>
          <w:sz w:val="22"/>
          <w:szCs w:val="22"/>
        </w:rPr>
      </w:pPr>
    </w:p>
    <w:p xmlns:wp14="http://schemas.microsoft.com/office/word/2010/wordml" w:rsidR="00F735DF" w:rsidRDefault="00F735DF" w14:paraId="7E310113" wp14:textId="77777777">
      <w:pPr>
        <w:autoSpaceDE w:val="0"/>
        <w:jc w:val="both"/>
      </w:pPr>
      <w:r>
        <w:rPr>
          <w:i/>
          <w:sz w:val="22"/>
          <w:szCs w:val="22"/>
          <w:u w:val="single"/>
        </w:rPr>
        <w:t>(In caso di procuratore)</w:t>
      </w:r>
      <w:r>
        <w:rPr>
          <w:b/>
          <w:sz w:val="22"/>
          <w:szCs w:val="22"/>
        </w:rPr>
        <w:t xml:space="preserve"> </w:t>
      </w:r>
      <w:r>
        <w:rPr>
          <w:sz w:val="22"/>
          <w:szCs w:val="22"/>
        </w:rPr>
        <w:t xml:space="preserve">Numero di procura: ________ del __/__/____: tipo </w:t>
      </w:r>
      <w:r>
        <w:rPr>
          <w:i/>
          <w:sz w:val="22"/>
          <w:szCs w:val="22"/>
        </w:rPr>
        <w:t>(indicare se generale o speciale) ___________</w:t>
      </w:r>
    </w:p>
    <w:p xmlns:wp14="http://schemas.microsoft.com/office/word/2010/wordml" w:rsidR="00F735DF" w:rsidRDefault="00F735DF" w14:paraId="44C67960" wp14:textId="77777777">
      <w:pPr>
        <w:pStyle w:val="Corpotesto"/>
      </w:pPr>
      <w:r>
        <w:rPr>
          <w:sz w:val="20"/>
        </w:rPr>
        <w:t>______________________</w:t>
      </w:r>
    </w:p>
    <w:p xmlns:wp14="http://schemas.microsoft.com/office/word/2010/wordml" w:rsidR="00F735DF" w:rsidRDefault="00F735DF" w14:paraId="72A3D3EC" wp14:textId="77777777">
      <w:pPr>
        <w:pStyle w:val="Corpotesto"/>
        <w:rPr>
          <w:sz w:val="20"/>
        </w:rPr>
      </w:pPr>
    </w:p>
    <w:p xmlns:wp14="http://schemas.microsoft.com/office/word/2010/wordml" w:rsidR="00F735DF" w:rsidRDefault="00F735DF" w14:paraId="24C88A07" wp14:textId="77777777">
      <w:pPr>
        <w:pStyle w:val="Corpotesto"/>
      </w:pPr>
      <w:r>
        <w:rPr>
          <w:sz w:val="20"/>
        </w:rPr>
        <w:t xml:space="preserve">- AUTORIZZATO A RAPPRESENTARE LEGALMENTE IL SEGUENTE SOGGETTO </w:t>
      </w:r>
      <w:r>
        <w:rPr>
          <w:i/>
          <w:sz w:val="22"/>
          <w:szCs w:val="22"/>
        </w:rPr>
        <w:t xml:space="preserve">(denominazione o ragione sociale) </w:t>
      </w:r>
    </w:p>
    <w:p xmlns:wp14="http://schemas.microsoft.com/office/word/2010/wordml" w:rsidR="00F735DF" w:rsidRDefault="00F735DF" w14:paraId="0D0B940D" wp14:textId="77777777">
      <w:pPr>
        <w:pStyle w:val="Corpotesto"/>
        <w:rPr>
          <w:i/>
          <w:sz w:val="20"/>
          <w:szCs w:val="22"/>
        </w:rPr>
      </w:pPr>
    </w:p>
    <w:p xmlns:wp14="http://schemas.microsoft.com/office/word/2010/wordml" w:rsidR="00F735DF" w:rsidRDefault="00F735DF" w14:paraId="2EFA3B04" wp14:textId="77777777">
      <w:pPr>
        <w:pStyle w:val="Corpotesto"/>
      </w:pPr>
      <w:r>
        <w:rPr>
          <w:sz w:val="20"/>
        </w:rPr>
        <w:t xml:space="preserve">____________________________________________FORMA GIURIDICA_____________________________CON </w:t>
      </w:r>
    </w:p>
    <w:p xmlns:wp14="http://schemas.microsoft.com/office/word/2010/wordml" w:rsidR="00F735DF" w:rsidRDefault="00F735DF" w14:paraId="0E27B00A" wp14:textId="77777777">
      <w:pPr>
        <w:pStyle w:val="Corpotesto"/>
        <w:rPr>
          <w:sz w:val="20"/>
        </w:rPr>
      </w:pPr>
    </w:p>
    <w:p xmlns:wp14="http://schemas.microsoft.com/office/word/2010/wordml" w:rsidR="00F735DF" w:rsidRDefault="00F735DF" w14:paraId="00211E7A" wp14:textId="77777777">
      <w:pPr>
        <w:pStyle w:val="Corpotesto"/>
      </w:pPr>
      <w:r>
        <w:rPr>
          <w:sz w:val="20"/>
        </w:rPr>
        <w:t xml:space="preserve">SEDE LEGALE IN________________________________VIA/PIAZZA________________________________ C.F.: </w:t>
      </w:r>
    </w:p>
    <w:p xmlns:wp14="http://schemas.microsoft.com/office/word/2010/wordml" w:rsidR="00F735DF" w:rsidRDefault="00F735DF" w14:paraId="60061E4C" wp14:textId="77777777">
      <w:pPr>
        <w:pStyle w:val="Corpotesto"/>
      </w:pPr>
    </w:p>
    <w:p xmlns:wp14="http://schemas.microsoft.com/office/word/2010/wordml" w:rsidR="00F735DF" w:rsidRDefault="00F735DF" w14:paraId="737CB82E" wp14:textId="77777777">
      <w:pPr>
        <w:pStyle w:val="Corpotesto"/>
      </w:pPr>
      <w:r>
        <w:rPr>
          <w:sz w:val="20"/>
        </w:rPr>
        <w:t>________________________, e P.I.__________________________________________________________________</w:t>
      </w:r>
    </w:p>
    <w:p xmlns:wp14="http://schemas.microsoft.com/office/word/2010/wordml" w:rsidR="00F735DF" w:rsidRDefault="00F735DF" w14:paraId="44EAFD9C" wp14:textId="77777777">
      <w:pPr>
        <w:spacing w:line="240" w:lineRule="atLeast"/>
        <w:jc w:val="both"/>
        <w:rPr>
          <w:b/>
          <w:sz w:val="24"/>
        </w:rPr>
      </w:pPr>
    </w:p>
    <w:p xmlns:wp14="http://schemas.microsoft.com/office/word/2010/wordml" w:rsidR="00F735DF" w:rsidRDefault="00F735DF" w14:paraId="6839DB60" wp14:textId="77777777">
      <w:pPr>
        <w:tabs>
          <w:tab w:val="left" w:pos="9639"/>
        </w:tabs>
        <w:spacing w:before="100" w:after="100" w:line="240" w:lineRule="atLeast"/>
        <w:jc w:val="both"/>
      </w:pPr>
      <w:r>
        <w:t>- NR. ISCRIZIONE ___________________ DEL REGISTRO DELLE IMPRESE PRESSO LA C.C.I.A.A DI _______________________________________________________________________________________________</w:t>
      </w:r>
    </w:p>
    <w:p xmlns:wp14="http://schemas.microsoft.com/office/word/2010/wordml" w:rsidR="00F735DF" w:rsidRDefault="00F735DF" w14:paraId="077DBB63" wp14:textId="77777777">
      <w:pPr>
        <w:tabs>
          <w:tab w:val="left" w:pos="9639"/>
        </w:tabs>
        <w:spacing w:before="100" w:after="100" w:line="240" w:lineRule="atLeast"/>
        <w:jc w:val="both"/>
      </w:pPr>
      <w:r>
        <w:t>____________ IN DATA __/__/____;</w:t>
      </w:r>
    </w:p>
    <w:p xmlns:wp14="http://schemas.microsoft.com/office/word/2010/wordml" w:rsidR="00F735DF" w:rsidRDefault="00F735DF" w14:paraId="4B94D5A5" wp14:textId="77777777">
      <w:pPr>
        <w:tabs>
          <w:tab w:val="left" w:pos="9639"/>
        </w:tabs>
        <w:spacing w:line="240" w:lineRule="atLeast"/>
        <w:jc w:val="both"/>
      </w:pPr>
    </w:p>
    <w:p xmlns:wp14="http://schemas.microsoft.com/office/word/2010/wordml" w:rsidR="00F735DF" w:rsidRDefault="00F735DF" w14:paraId="3D60C2F3" wp14:textId="77777777">
      <w:pPr>
        <w:tabs>
          <w:tab w:val="left" w:pos="9639"/>
        </w:tabs>
        <w:jc w:val="both"/>
      </w:pPr>
      <w:r>
        <w:t>- ALBI:</w:t>
      </w:r>
    </w:p>
    <w:p xmlns:wp14="http://schemas.microsoft.com/office/word/2010/wordml" w:rsidR="00F735DF" w:rsidRDefault="00F735DF" w14:paraId="3DEEC669" wp14:textId="77777777">
      <w:pPr>
        <w:tabs>
          <w:tab w:val="left" w:pos="9639"/>
        </w:tabs>
        <w:jc w:val="both"/>
        <w:rPr>
          <w:b/>
        </w:rPr>
      </w:pPr>
    </w:p>
    <w:p xmlns:wp14="http://schemas.microsoft.com/office/word/2010/wordml" w:rsidR="00F735DF" w:rsidRDefault="00F735DF" w14:paraId="6FF856B3" wp14:textId="77777777">
      <w:pPr>
        <w:tabs>
          <w:tab w:val="left" w:pos="9639"/>
        </w:tabs>
        <w:jc w:val="both"/>
      </w:pPr>
      <w:r>
        <w:rPr>
          <w:i/>
        </w:rPr>
        <w:t>(INDICARE L’ISCRIZIONE ALL’ALBO ARTIGIANI, ALL’ALBO DELLE SOCIETA’ COOPERATIVE PRESSO IL MINISTERO DELLE ATTIVITA’ PRODUTTIVE, AD ALTRI ALBI, A REGISTRI, O A ORDINI PROFESSIONALI, IN RELAZIONE ALLA FORMA GIURIDICA O ALL’ATTIVITA’ SVOLTA ISCRIZIONE AD ALTRO REGISTRO PUBBLICO O ALBO. QUALORA L’OPERATORE ECONOMICO NON SIA ISCRITTO A NESSUN ALBO SCRIVERE “NESSUNO”)</w:t>
      </w:r>
    </w:p>
    <w:p xmlns:wp14="http://schemas.microsoft.com/office/word/2010/wordml" w:rsidR="00F735DF" w:rsidRDefault="00F735DF" w14:paraId="3656B9AB" wp14:textId="77777777">
      <w:pPr>
        <w:tabs>
          <w:tab w:val="left" w:pos="9639"/>
        </w:tabs>
        <w:jc w:val="both"/>
        <w:rPr>
          <w:b/>
          <w:i/>
        </w:rPr>
      </w:pPr>
    </w:p>
    <w:p xmlns:wp14="http://schemas.microsoft.com/office/word/2010/wordml" w:rsidR="00F735DF" w:rsidRDefault="00F735DF" w14:paraId="57A107C2" wp14:textId="77777777">
      <w:pPr>
        <w:tabs>
          <w:tab w:val="left" w:pos="9639"/>
        </w:tabs>
        <w:jc w:val="both"/>
      </w:pPr>
      <w:r>
        <w:rPr>
          <w:b/>
        </w:rPr>
        <w:t>______________________________________________________________________________________________ ;</w:t>
      </w:r>
    </w:p>
    <w:p xmlns:wp14="http://schemas.microsoft.com/office/word/2010/wordml" w:rsidR="00F735DF" w:rsidRDefault="00F735DF" w14:paraId="45FB0818" wp14:textId="77777777">
      <w:pPr>
        <w:tabs>
          <w:tab w:val="left" w:pos="9639"/>
        </w:tabs>
        <w:jc w:val="both"/>
        <w:rPr>
          <w:b/>
        </w:rPr>
      </w:pPr>
    </w:p>
    <w:p xmlns:wp14="http://schemas.microsoft.com/office/word/2010/wordml" w:rsidR="00F735DF" w:rsidRDefault="00F735DF" w14:paraId="049F31CB" wp14:textId="77777777">
      <w:pPr>
        <w:tabs>
          <w:tab w:val="left" w:pos="9639"/>
        </w:tabs>
        <w:jc w:val="both"/>
        <w:rPr>
          <w:b/>
        </w:rPr>
      </w:pPr>
    </w:p>
    <w:p xmlns:wp14="http://schemas.microsoft.com/office/word/2010/wordml" w:rsidR="00F735DF" w:rsidRDefault="00F735DF" w14:paraId="31873431" wp14:textId="77777777">
      <w:pPr>
        <w:tabs>
          <w:tab w:val="left" w:pos="9639"/>
        </w:tabs>
        <w:jc w:val="both"/>
      </w:pPr>
      <w:r>
        <w:t xml:space="preserve">- POSIZIONI ASSICURATIVE E PREVIDENZIALI </w:t>
      </w:r>
      <w:r>
        <w:rPr>
          <w:b/>
          <w:u w:val="single"/>
        </w:rPr>
        <w:t>DIVERSE</w:t>
      </w:r>
      <w:r>
        <w:t xml:space="preserve"> DA INPS E/O INAIL:</w:t>
      </w:r>
    </w:p>
    <w:p xmlns:wp14="http://schemas.microsoft.com/office/word/2010/wordml" w:rsidR="00F735DF" w:rsidRDefault="00F735DF" w14:paraId="53128261" wp14:textId="77777777">
      <w:pPr>
        <w:tabs>
          <w:tab w:val="left" w:pos="9639"/>
        </w:tabs>
        <w:jc w:val="both"/>
        <w:rPr>
          <w:b/>
        </w:rPr>
      </w:pPr>
    </w:p>
    <w:p xmlns:wp14="http://schemas.microsoft.com/office/word/2010/wordml" w:rsidR="00F735DF" w:rsidRDefault="00F735DF" w14:paraId="4DB22AE5" wp14:textId="77777777">
      <w:pPr>
        <w:tabs>
          <w:tab w:val="left" w:pos="9639"/>
        </w:tabs>
        <w:jc w:val="both"/>
      </w:pPr>
      <w:r>
        <w:t>ISTITUTO (</w:t>
      </w:r>
      <w:r>
        <w:rPr>
          <w:i/>
        </w:rPr>
        <w:t>DENOMINAZIONE ISTITUTO, NUMERO ISCRIZIONE E SEDE COMPETENTE</w:t>
      </w:r>
      <w:r>
        <w:t>)</w:t>
      </w:r>
    </w:p>
    <w:p xmlns:wp14="http://schemas.microsoft.com/office/word/2010/wordml" w:rsidR="00F735DF" w:rsidRDefault="00F735DF" w14:paraId="2DECD351" wp14:textId="77777777">
      <w:pPr>
        <w:tabs>
          <w:tab w:val="left" w:pos="9639"/>
        </w:tabs>
        <w:jc w:val="both"/>
      </w:pPr>
      <w:r>
        <w:rPr>
          <w:i/>
        </w:rPr>
        <w:t>[QUALORA L’OPERATORE ECONOMICO NON SIA ISCRITTO A NESSUN ISTITUTO (DIVERSO da INPS ed INAIL) SCRIVERE “NESSUNO”]</w:t>
      </w:r>
    </w:p>
    <w:p xmlns:wp14="http://schemas.microsoft.com/office/word/2010/wordml" w:rsidR="00F735DF" w:rsidRDefault="00F735DF" w14:paraId="62486C05" wp14:textId="77777777">
      <w:pPr>
        <w:tabs>
          <w:tab w:val="left" w:pos="9639"/>
        </w:tabs>
        <w:jc w:val="both"/>
        <w:rPr>
          <w:i/>
        </w:rPr>
      </w:pPr>
    </w:p>
    <w:p xmlns:wp14="http://schemas.microsoft.com/office/word/2010/wordml" w:rsidR="00F735DF" w:rsidRDefault="00F735DF" w14:paraId="205AA1ED" wp14:textId="77777777">
      <w:pPr>
        <w:tabs>
          <w:tab w:val="left" w:pos="9639"/>
        </w:tabs>
        <w:jc w:val="both"/>
      </w:pPr>
      <w:r>
        <w:t>______________________________________________________________________________________________ ;</w:t>
      </w:r>
    </w:p>
    <w:p xmlns:wp14="http://schemas.microsoft.com/office/word/2010/wordml" w:rsidR="00F735DF" w:rsidRDefault="00F735DF" w14:paraId="4101652C" wp14:textId="77777777">
      <w:pPr>
        <w:tabs>
          <w:tab w:val="left" w:pos="9639"/>
        </w:tabs>
        <w:jc w:val="both"/>
        <w:rPr>
          <w:b/>
        </w:rPr>
      </w:pPr>
    </w:p>
    <w:p xmlns:wp14="http://schemas.microsoft.com/office/word/2010/wordml" w:rsidR="00F735DF" w:rsidRDefault="00F735DF" w14:paraId="3F771744" wp14:textId="77777777">
      <w:pPr>
        <w:tabs>
          <w:tab w:val="left" w:pos="9639"/>
        </w:tabs>
        <w:jc w:val="both"/>
      </w:pPr>
      <w:r>
        <w:t xml:space="preserve">- CCNL: </w:t>
      </w:r>
    </w:p>
    <w:p xmlns:wp14="http://schemas.microsoft.com/office/word/2010/wordml" w:rsidR="00F735DF" w:rsidRDefault="00F735DF" w14:paraId="130F8663" wp14:textId="77777777">
      <w:pPr>
        <w:tabs>
          <w:tab w:val="left" w:pos="9639"/>
        </w:tabs>
        <w:jc w:val="both"/>
      </w:pPr>
      <w:r>
        <w:rPr>
          <w:i/>
        </w:rPr>
        <w:t>(QUALORA L’OPERATORE ECONOMICO NON ABBIA DIPENDENTI SCRIVERE “NESSUNO”)</w:t>
      </w:r>
    </w:p>
    <w:p xmlns:wp14="http://schemas.microsoft.com/office/word/2010/wordml" w:rsidR="00F735DF" w:rsidRDefault="00F735DF" w14:paraId="4B99056E" wp14:textId="77777777">
      <w:pPr>
        <w:tabs>
          <w:tab w:val="left" w:pos="9639"/>
        </w:tabs>
        <w:jc w:val="both"/>
        <w:rPr>
          <w:i/>
        </w:rPr>
      </w:pPr>
    </w:p>
    <w:p xmlns:wp14="http://schemas.microsoft.com/office/word/2010/wordml" w:rsidR="00F735DF" w:rsidRDefault="00F735DF" w14:paraId="68A67D85" wp14:textId="77777777">
      <w:pPr>
        <w:tabs>
          <w:tab w:val="left" w:pos="9639"/>
        </w:tabs>
        <w:jc w:val="both"/>
      </w:pPr>
      <w:r>
        <w:t>______________________________________________________________________________________ ;</w:t>
      </w:r>
    </w:p>
    <w:p xmlns:wp14="http://schemas.microsoft.com/office/word/2010/wordml" w:rsidR="00F735DF" w:rsidRDefault="00F735DF" w14:paraId="0BE67834" wp14:textId="77777777">
      <w:pPr>
        <w:tabs>
          <w:tab w:val="left" w:pos="9639"/>
        </w:tabs>
        <w:jc w:val="both"/>
      </w:pPr>
      <w:r>
        <w:t>- SEDE COMPETENTE DELL’AGENZIA DELLE ENTRATE __________________________________________ ;</w:t>
      </w:r>
    </w:p>
    <w:p xmlns:wp14="http://schemas.microsoft.com/office/word/2010/wordml" w:rsidR="00F735DF" w:rsidRDefault="00F735DF" w14:paraId="1299C43A" wp14:textId="77777777">
      <w:pPr>
        <w:tabs>
          <w:tab w:val="left" w:pos="9639"/>
        </w:tabs>
        <w:jc w:val="both"/>
        <w:rPr>
          <w:b/>
        </w:rPr>
      </w:pPr>
    </w:p>
    <w:p xmlns:wp14="http://schemas.microsoft.com/office/word/2010/wordml" w:rsidR="00F735DF" w:rsidRDefault="00F735DF" w14:paraId="4DDBEF00" wp14:textId="77777777">
      <w:pPr>
        <w:tabs>
          <w:tab w:val="left" w:pos="9639"/>
        </w:tabs>
        <w:jc w:val="both"/>
        <w:rPr>
          <w:b/>
        </w:rPr>
      </w:pPr>
    </w:p>
    <w:p xmlns:wp14="http://schemas.microsoft.com/office/word/2010/wordml" w:rsidR="00F735DF" w:rsidRDefault="00F735DF" w14:paraId="5378E101" wp14:textId="77777777">
      <w:pPr>
        <w:tabs>
          <w:tab w:val="left" w:pos="9639"/>
        </w:tabs>
        <w:jc w:val="both"/>
      </w:pPr>
      <w:r>
        <w:t>- MODALITA’ DI COMUNICAZIONE INERENTE LA GESTIONE DEL CONTRATTO (come da Lettera di invito, Paragrafo 6. Contenuto prestazionale del servizio/fornitura, Art. __ - Gestione digitale del contratto):</w:t>
      </w:r>
    </w:p>
    <w:p xmlns:wp14="http://schemas.microsoft.com/office/word/2010/wordml" w:rsidR="00F735DF" w:rsidRDefault="00F735DF" w14:paraId="1186189D" wp14:textId="77777777">
      <w:pPr>
        <w:tabs>
          <w:tab w:val="left" w:pos="9639"/>
        </w:tabs>
        <w:jc w:val="both"/>
      </w:pPr>
      <w:r>
        <w:t xml:space="preserve">POSTA ELETTRONICA CERTIFICATA </w:t>
      </w:r>
      <w:r>
        <w:rPr>
          <w:i/>
          <w:sz w:val="18"/>
          <w:szCs w:val="18"/>
        </w:rPr>
        <w:t>(inserire la pec della Società)</w:t>
      </w:r>
      <w:r>
        <w:t xml:space="preserve"> ____________________________________</w:t>
      </w:r>
    </w:p>
    <w:p xmlns:wp14="http://schemas.microsoft.com/office/word/2010/wordml" w:rsidR="00F735DF" w:rsidRDefault="00F735DF" w14:paraId="3461D779" wp14:textId="77777777">
      <w:pPr>
        <w:tabs>
          <w:tab w:val="left" w:pos="9639"/>
        </w:tabs>
        <w:jc w:val="both"/>
      </w:pPr>
    </w:p>
    <w:p xmlns:wp14="http://schemas.microsoft.com/office/word/2010/wordml" w:rsidR="00F735DF" w:rsidRDefault="00F735DF" w14:paraId="22DFF4CE" wp14:textId="77777777">
      <w:pPr>
        <w:tabs>
          <w:tab w:val="left" w:pos="9639"/>
        </w:tabs>
        <w:jc w:val="both"/>
      </w:pPr>
      <w:r>
        <w:t>- REFERENTE PER L’AMMINISTRAZIONE: SIG./SIG.RA ______________________, TELEFONO ____________</w:t>
      </w:r>
    </w:p>
    <w:p xmlns:wp14="http://schemas.microsoft.com/office/word/2010/wordml" w:rsidR="00F735DF" w:rsidRDefault="00F735DF" w14:paraId="3CF2D8B6" wp14:textId="77777777">
      <w:pPr>
        <w:tabs>
          <w:tab w:val="left" w:pos="9639"/>
        </w:tabs>
        <w:jc w:val="both"/>
      </w:pPr>
    </w:p>
    <w:p xmlns:wp14="http://schemas.microsoft.com/office/word/2010/wordml" w:rsidR="00F735DF" w:rsidRDefault="00F735DF" w14:paraId="7BC600E0" wp14:textId="77777777">
      <w:pPr>
        <w:tabs>
          <w:tab w:val="left" w:pos="9639"/>
        </w:tabs>
        <w:jc w:val="both"/>
      </w:pPr>
      <w:r>
        <w:t>_______________, FAX _____________________.</w:t>
      </w:r>
    </w:p>
    <w:p xmlns:wp14="http://schemas.microsoft.com/office/word/2010/wordml" w:rsidR="00F735DF" w:rsidRDefault="00F735DF" w14:paraId="0FB78278" wp14:textId="77777777">
      <w:pPr>
        <w:jc w:val="center"/>
        <w:rPr>
          <w:b/>
          <w:sz w:val="24"/>
          <w:szCs w:val="24"/>
        </w:rPr>
      </w:pPr>
    </w:p>
    <w:p xmlns:wp14="http://schemas.microsoft.com/office/word/2010/wordml" w:rsidR="00F735DF" w:rsidRDefault="00F735DF" w14:paraId="35BE7C2A" wp14:textId="77777777">
      <w:pPr>
        <w:jc w:val="center"/>
      </w:pPr>
      <w:r>
        <w:rPr>
          <w:b/>
          <w:sz w:val="24"/>
          <w:szCs w:val="24"/>
        </w:rPr>
        <w:t>DICHIARA:</w:t>
      </w:r>
    </w:p>
    <w:p xmlns:wp14="http://schemas.microsoft.com/office/word/2010/wordml" w:rsidR="00F735DF" w:rsidRDefault="00F735DF" w14:paraId="1FC39945" wp14:textId="77777777">
      <w:pPr>
        <w:rPr>
          <w:b/>
          <w:sz w:val="24"/>
          <w:szCs w:val="24"/>
        </w:rPr>
      </w:pPr>
    </w:p>
    <w:p xmlns:wp14="http://schemas.microsoft.com/office/word/2010/wordml" w:rsidR="00F735DF" w:rsidRDefault="00F735DF" w14:paraId="5D2F0E1E" wp14:textId="77777777">
      <w:pPr>
        <w:jc w:val="center"/>
      </w:pPr>
      <w:r>
        <w:rPr>
          <w:i/>
          <w:sz w:val="22"/>
          <w:szCs w:val="22"/>
        </w:rPr>
        <w:t>AI SENSI DEGLI ART. 46 E 47 DEL DPR  445/2000,</w:t>
      </w:r>
    </w:p>
    <w:p xmlns:wp14="http://schemas.microsoft.com/office/word/2010/wordml" w:rsidR="00F735DF" w:rsidRDefault="00F735DF" w14:paraId="26E78B9C" wp14:textId="77777777">
      <w:pPr>
        <w:jc w:val="both"/>
      </w:pPr>
      <w:r>
        <w:rPr>
          <w:smallCaps/>
          <w:sz w:val="22"/>
          <w:szCs w:val="22"/>
        </w:rPr>
        <w:t xml:space="preserve">consapevole della responsabilità penale cui può andare incontro nel caso di affermazioni mendaci e delle relative sanzioni penali di cui all’art. 76 del DPR 445/2000, nonché delle conseguenze amministrative di esclusione dalle gare di cui al DECRETO LEGISLATIVO 31 MARZO 2023, N. 36 E ALLA NORMATIVA VIGENTE IN MATERIA, </w:t>
      </w:r>
    </w:p>
    <w:p xmlns:wp14="http://schemas.microsoft.com/office/word/2010/wordml" w:rsidR="00F735DF" w:rsidRDefault="00F735DF" w14:paraId="0562CB0E" wp14:textId="77777777">
      <w:pPr>
        <w:jc w:val="both"/>
        <w:rPr>
          <w:i/>
          <w:iCs/>
          <w:smallCaps/>
          <w:sz w:val="22"/>
          <w:szCs w:val="22"/>
        </w:rPr>
      </w:pPr>
    </w:p>
    <w:p xmlns:wp14="http://schemas.microsoft.com/office/word/2010/wordml" w:rsidR="00F735DF" w:rsidRDefault="00F735DF" w14:paraId="52560B04" wp14:textId="77777777">
      <w:pPr>
        <w:jc w:val="both"/>
      </w:pPr>
      <w:r>
        <w:rPr>
          <w:i/>
          <w:iCs/>
          <w:smallCaps/>
          <w:sz w:val="22"/>
          <w:szCs w:val="22"/>
        </w:rPr>
        <w:t xml:space="preserve">- </w:t>
      </w:r>
      <w:r>
        <w:rPr>
          <w:b/>
          <w:iCs/>
          <w:smallCaps/>
          <w:sz w:val="22"/>
          <w:szCs w:val="22"/>
        </w:rPr>
        <w:t>DI PARTECIPARE ALLA PROCEDURA DI AFFIDAMENTO NELLA SEGUENTE FORMA</w:t>
      </w:r>
      <w:r>
        <w:rPr>
          <w:iCs/>
          <w:smallCaps/>
          <w:sz w:val="22"/>
          <w:szCs w:val="22"/>
        </w:rPr>
        <w:t>:</w:t>
      </w:r>
    </w:p>
    <w:p xmlns:wp14="http://schemas.microsoft.com/office/word/2010/wordml" w:rsidR="00F735DF" w:rsidRDefault="00F735DF" w14:paraId="34CE0A41" wp14:textId="77777777">
      <w:pPr>
        <w:jc w:val="both"/>
        <w:rPr>
          <w:iCs/>
          <w:smallCaps/>
          <w:sz w:val="22"/>
          <w:szCs w:val="22"/>
        </w:rPr>
      </w:pPr>
    </w:p>
    <w:p xmlns:wp14="http://schemas.microsoft.com/office/word/2010/wordml" w:rsidR="00F735DF" w:rsidRDefault="00F735DF" w14:paraId="37B8EDC0" wp14:textId="77777777">
      <w:pPr>
        <w:jc w:val="both"/>
      </w:pPr>
      <w:r>
        <w:rPr>
          <w:iCs/>
          <w:smallCaps/>
          <w:sz w:val="22"/>
          <w:szCs w:val="22"/>
        </w:rPr>
        <w:t>[  ]  IMPRENDITORE INDIVIDUALE (ANCHE ARTIGIANO) / SOCIETA’ (ANCHE COOPERATIVE) DI CUI ALL’ART. 65, CO. 2, LETT. A) D.LGS. N. 36/2023;</w:t>
      </w:r>
    </w:p>
    <w:p xmlns:wp14="http://schemas.microsoft.com/office/word/2010/wordml" w:rsidR="00F735DF" w:rsidRDefault="00F735DF" w14:paraId="62EBF3C5" wp14:textId="77777777">
      <w:pPr>
        <w:jc w:val="both"/>
        <w:rPr>
          <w:iCs/>
          <w:smallCaps/>
          <w:sz w:val="22"/>
          <w:szCs w:val="22"/>
        </w:rPr>
      </w:pPr>
    </w:p>
    <w:p xmlns:wp14="http://schemas.microsoft.com/office/word/2010/wordml" w:rsidR="00F735DF" w:rsidRDefault="00F735DF" w14:paraId="4B2E2F1E" wp14:textId="77777777">
      <w:pPr>
        <w:jc w:val="both"/>
      </w:pPr>
      <w:r>
        <w:rPr>
          <w:iCs/>
          <w:smallCaps/>
          <w:sz w:val="22"/>
          <w:szCs w:val="22"/>
        </w:rPr>
        <w:t>[  ]  CONSORZIO DI CUI ALL’ART.  65, CO. 2, LETT. B) E C) D.LGS. N. 36/2023;</w:t>
      </w:r>
    </w:p>
    <w:p xmlns:wp14="http://schemas.microsoft.com/office/word/2010/wordml" w:rsidR="00F735DF" w:rsidRDefault="00F735DF" w14:paraId="20D69211" wp14:textId="77777777">
      <w:pPr>
        <w:jc w:val="both"/>
      </w:pPr>
      <w:r>
        <w:rPr>
          <w:i/>
          <w:iCs/>
          <w:smallCaps/>
          <w:sz w:val="22"/>
          <w:szCs w:val="22"/>
        </w:rPr>
        <w:t>(INDICARE RAGIONE SOCIALE, CODICE FISCALE E P.IVA DEI SEGUENTI SOGGETTI)</w:t>
      </w:r>
    </w:p>
    <w:p xmlns:wp14="http://schemas.microsoft.com/office/word/2010/wordml" w:rsidR="00F735DF" w:rsidRDefault="00F735DF" w14:paraId="41AF25A7" wp14:textId="77777777">
      <w:pPr>
        <w:jc w:val="both"/>
      </w:pPr>
      <w:r>
        <w:rPr>
          <w:i/>
          <w:iCs/>
          <w:smallCaps/>
          <w:sz w:val="22"/>
          <w:szCs w:val="22"/>
        </w:rPr>
        <w:t>IMPRESA/E ESECUTRICE/I:</w:t>
      </w:r>
    </w:p>
    <w:p xmlns:wp14="http://schemas.microsoft.com/office/word/2010/wordml" w:rsidR="00F735DF" w:rsidRDefault="00F735DF" w14:paraId="3D546B89" wp14:textId="77777777">
      <w:pPr>
        <w:jc w:val="both"/>
      </w:pPr>
      <w:r>
        <w:rPr>
          <w:iCs/>
          <w:smallCaps/>
          <w:sz w:val="22"/>
          <w:szCs w:val="22"/>
        </w:rPr>
        <w:t>_______________________________________________________________________________________</w:t>
      </w:r>
    </w:p>
    <w:p xmlns:wp14="http://schemas.microsoft.com/office/word/2010/wordml" w:rsidR="00F735DF" w:rsidRDefault="00F735DF" w14:paraId="253A0F43" wp14:textId="77777777">
      <w:pPr>
        <w:jc w:val="both"/>
      </w:pPr>
      <w:r>
        <w:rPr>
          <w:i/>
          <w:iCs/>
          <w:smallCaps/>
          <w:sz w:val="22"/>
          <w:szCs w:val="22"/>
        </w:rPr>
        <w:t>_______________________________________________________________________________________</w:t>
      </w:r>
    </w:p>
    <w:p xmlns:wp14="http://schemas.microsoft.com/office/word/2010/wordml" w:rsidR="00F735DF" w:rsidRDefault="00F735DF" w14:paraId="6D98A12B" wp14:textId="77777777">
      <w:pPr>
        <w:jc w:val="both"/>
        <w:rPr>
          <w:i/>
          <w:iCs/>
          <w:smallCaps/>
          <w:sz w:val="22"/>
          <w:szCs w:val="22"/>
        </w:rPr>
      </w:pPr>
    </w:p>
    <w:p xmlns:wp14="http://schemas.microsoft.com/office/word/2010/wordml" w:rsidR="00F735DF" w:rsidRDefault="00F735DF" w14:paraId="307C4C40" wp14:textId="77777777">
      <w:pPr>
        <w:jc w:val="both"/>
      </w:pPr>
      <w:r>
        <w:rPr>
          <w:iCs/>
          <w:smallCaps/>
          <w:sz w:val="22"/>
          <w:szCs w:val="22"/>
        </w:rPr>
        <w:t xml:space="preserve">[  ]  CONSORZIO DI CUI ALL’ART. 65, CO. 2, LETT. </w:t>
      </w:r>
      <w:r>
        <w:rPr>
          <w:iCs/>
          <w:smallCaps/>
          <w:color w:val="000000"/>
          <w:sz w:val="22"/>
          <w:szCs w:val="22"/>
        </w:rPr>
        <w:t>D</w:t>
      </w:r>
      <w:r>
        <w:rPr>
          <w:iCs/>
          <w:smallCaps/>
          <w:sz w:val="22"/>
          <w:szCs w:val="22"/>
        </w:rPr>
        <w:t>) D.LGS. N. 36/2023;</w:t>
      </w:r>
    </w:p>
    <w:p xmlns:wp14="http://schemas.microsoft.com/office/word/2010/wordml" w:rsidR="00F735DF" w:rsidRDefault="00F735DF" w14:paraId="228F2F3C" wp14:textId="77777777">
      <w:pPr>
        <w:jc w:val="both"/>
      </w:pPr>
      <w:r>
        <w:rPr>
          <w:i/>
          <w:iCs/>
          <w:smallCaps/>
          <w:sz w:val="22"/>
          <w:szCs w:val="22"/>
        </w:rPr>
        <w:t>(INDICARE RAGIONE SOCIALE, CODICE FISCALE E P.IVA DEI SEGUENTI SOGGETTI)</w:t>
      </w:r>
    </w:p>
    <w:p xmlns:wp14="http://schemas.microsoft.com/office/word/2010/wordml" w:rsidR="00F735DF" w:rsidRDefault="00F735DF" w14:paraId="46FAA4E0" wp14:textId="77777777">
      <w:pPr>
        <w:jc w:val="both"/>
      </w:pPr>
      <w:r>
        <w:rPr>
          <w:i/>
          <w:iCs/>
          <w:smallCaps/>
          <w:sz w:val="22"/>
          <w:szCs w:val="22"/>
        </w:rPr>
        <w:t>IMPRESA/E ESECUTRICE/I:</w:t>
      </w:r>
    </w:p>
    <w:p xmlns:wp14="http://schemas.microsoft.com/office/word/2010/wordml" w:rsidR="00F735DF" w:rsidRDefault="00F735DF" w14:paraId="726CFE64" wp14:textId="77777777">
      <w:pPr>
        <w:jc w:val="both"/>
      </w:pPr>
      <w:r>
        <w:rPr>
          <w:iCs/>
          <w:smallCaps/>
          <w:sz w:val="22"/>
          <w:szCs w:val="22"/>
        </w:rPr>
        <w:t>_______________________________________________________________________________________</w:t>
      </w:r>
    </w:p>
    <w:p xmlns:wp14="http://schemas.microsoft.com/office/word/2010/wordml" w:rsidR="00F735DF" w:rsidRDefault="00F735DF" w14:paraId="40F6035B" wp14:textId="77777777">
      <w:pPr>
        <w:jc w:val="both"/>
      </w:pPr>
      <w:r>
        <w:rPr>
          <w:i/>
          <w:iCs/>
          <w:smallCaps/>
          <w:sz w:val="22"/>
          <w:szCs w:val="22"/>
        </w:rPr>
        <w:t>_______________________________________________________________________________________</w:t>
      </w:r>
    </w:p>
    <w:p xmlns:wp14="http://schemas.microsoft.com/office/word/2010/wordml" w:rsidR="00F735DF" w:rsidRDefault="00F735DF" w14:paraId="2946DB82" wp14:textId="77777777">
      <w:pPr>
        <w:jc w:val="both"/>
        <w:rPr>
          <w:i/>
          <w:iCs/>
          <w:smallCaps/>
          <w:sz w:val="22"/>
          <w:szCs w:val="22"/>
        </w:rPr>
      </w:pPr>
    </w:p>
    <w:p xmlns:wp14="http://schemas.microsoft.com/office/word/2010/wordml" w:rsidR="00F735DF" w:rsidRDefault="00F735DF" w14:paraId="67AE7597" wp14:textId="77777777">
      <w:pPr>
        <w:autoSpaceDE w:val="0"/>
        <w:jc w:val="both"/>
      </w:pPr>
      <w:r>
        <w:rPr>
          <w:sz w:val="22"/>
          <w:szCs w:val="22"/>
        </w:rPr>
        <w:t xml:space="preserve">- </w:t>
      </w:r>
      <w:r>
        <w:rPr>
          <w:b/>
          <w:sz w:val="22"/>
          <w:szCs w:val="22"/>
        </w:rPr>
        <w:t>I MEMBRI DELL’ORGANO AMMINISTRATIVO (CONSIGLIO DI AMMINISTRAZIONE/CONSIGLIO DI GESTIONE) CUI SIA STATA CONFERITA LA LEGALE RAPPRESENTANZA O AMMINISTRATORE UNICO</w:t>
      </w:r>
    </w:p>
    <w:p xmlns:wp14="http://schemas.microsoft.com/office/word/2010/wordml" w:rsidR="00F735DF" w:rsidRDefault="00F735DF" w14:paraId="27CC7CC6" wp14:textId="77777777">
      <w:pPr>
        <w:jc w:val="both"/>
      </w:pPr>
      <w:r>
        <w:t xml:space="preserve">(indicare </w:t>
      </w:r>
      <w:r>
        <w:rPr>
          <w:i/>
        </w:rPr>
        <w:t>nome e cognome, data e luogo di nascita, residenza, qualità o carica sociale</w:t>
      </w:r>
      <w:r>
        <w:t xml:space="preserve"> – con la specifica della presenza di eventuali </w:t>
      </w:r>
      <w:r>
        <w:rPr>
          <w:b/>
          <w:i/>
        </w:rPr>
        <w:t>firme congiunte precisando se per ordinaria o straordinaria amministrazione</w:t>
      </w:r>
      <w:r>
        <w:t>)</w:t>
      </w:r>
      <w:r>
        <w:rPr>
          <w:b/>
          <w:sz w:val="22"/>
          <w:szCs w:val="22"/>
        </w:rPr>
        <w:t xml:space="preserve"> </w:t>
      </w:r>
    </w:p>
    <w:p xmlns:wp14="http://schemas.microsoft.com/office/word/2010/wordml" w:rsidR="00F735DF" w:rsidRDefault="00F735DF" w14:paraId="2D4C4241" wp14:textId="77777777">
      <w:pPr>
        <w:numPr>
          <w:ilvl w:val="0"/>
          <w:numId w:val="3"/>
        </w:numPr>
        <w:autoSpaceDE w:val="0"/>
        <w:jc w:val="both"/>
      </w:pPr>
      <w:r>
        <w:rPr>
          <w:sz w:val="22"/>
          <w:szCs w:val="22"/>
        </w:rPr>
        <w:t>_________________________</w:t>
      </w:r>
    </w:p>
    <w:p xmlns:wp14="http://schemas.microsoft.com/office/word/2010/wordml" w:rsidR="00F735DF" w:rsidRDefault="00F735DF" w14:paraId="75B016EE" wp14:textId="77777777">
      <w:pPr>
        <w:numPr>
          <w:ilvl w:val="0"/>
          <w:numId w:val="3"/>
        </w:numPr>
        <w:autoSpaceDE w:val="0"/>
        <w:jc w:val="both"/>
      </w:pPr>
      <w:r>
        <w:rPr>
          <w:sz w:val="22"/>
          <w:szCs w:val="22"/>
        </w:rPr>
        <w:t>_________________________</w:t>
      </w:r>
    </w:p>
    <w:p xmlns:wp14="http://schemas.microsoft.com/office/word/2010/wordml" w:rsidR="00F735DF" w:rsidRDefault="00F735DF" w14:paraId="5997CC1D" wp14:textId="77777777">
      <w:pPr>
        <w:autoSpaceDE w:val="0"/>
        <w:jc w:val="both"/>
        <w:rPr>
          <w:sz w:val="22"/>
          <w:szCs w:val="22"/>
        </w:rPr>
      </w:pPr>
    </w:p>
    <w:p xmlns:wp14="http://schemas.microsoft.com/office/word/2010/wordml" w:rsidR="00F735DF" w:rsidRDefault="00F735DF" w14:paraId="70EA074F" wp14:textId="77777777">
      <w:pPr>
        <w:numPr>
          <w:ilvl w:val="0"/>
          <w:numId w:val="3"/>
        </w:numPr>
        <w:tabs>
          <w:tab w:val="left" w:pos="0"/>
        </w:tabs>
        <w:autoSpaceDE w:val="0"/>
        <w:ind w:left="0" w:firstLine="0"/>
        <w:jc w:val="both"/>
      </w:pPr>
      <w:r>
        <w:rPr>
          <w:b/>
          <w:sz w:val="22"/>
          <w:szCs w:val="22"/>
        </w:rPr>
        <w:t>I MEMBRI DELL’ORGANO DI DIREZIONE O SOGGETTI MUNITI DEL POTERE DI DIREZIONE</w:t>
      </w:r>
    </w:p>
    <w:p xmlns:wp14="http://schemas.microsoft.com/office/word/2010/wordml" w:rsidR="00F735DF" w:rsidRDefault="00F735DF" w14:paraId="31DFBAE6" wp14:textId="77777777">
      <w:pPr>
        <w:tabs>
          <w:tab w:val="left" w:pos="720"/>
        </w:tabs>
        <w:spacing w:line="240" w:lineRule="atLeast"/>
        <w:jc w:val="both"/>
      </w:pPr>
      <w:r>
        <w:t xml:space="preserve">(indicare </w:t>
      </w:r>
      <w:r>
        <w:rPr>
          <w:i/>
        </w:rPr>
        <w:t>nome e cognome, data e luogo di nascita, residenza, qualità o carica sociale</w:t>
      </w:r>
      <w:r>
        <w:t>)</w:t>
      </w:r>
    </w:p>
    <w:p xmlns:wp14="http://schemas.microsoft.com/office/word/2010/wordml" w:rsidR="00F735DF" w:rsidRDefault="00F735DF" w14:paraId="026EE784" wp14:textId="77777777">
      <w:pPr>
        <w:numPr>
          <w:ilvl w:val="0"/>
          <w:numId w:val="3"/>
        </w:numPr>
        <w:autoSpaceDE w:val="0"/>
        <w:jc w:val="both"/>
      </w:pPr>
      <w:r>
        <w:rPr>
          <w:sz w:val="22"/>
          <w:szCs w:val="22"/>
        </w:rPr>
        <w:t>_________________________</w:t>
      </w:r>
    </w:p>
    <w:p xmlns:wp14="http://schemas.microsoft.com/office/word/2010/wordml" w:rsidR="00F735DF" w:rsidRDefault="00F735DF" w14:paraId="7CE0A507" wp14:textId="77777777">
      <w:pPr>
        <w:numPr>
          <w:ilvl w:val="0"/>
          <w:numId w:val="3"/>
        </w:numPr>
        <w:autoSpaceDE w:val="0"/>
        <w:jc w:val="both"/>
      </w:pPr>
      <w:r>
        <w:rPr>
          <w:sz w:val="22"/>
          <w:szCs w:val="22"/>
        </w:rPr>
        <w:t>_________________________</w:t>
      </w:r>
    </w:p>
    <w:p xmlns:wp14="http://schemas.microsoft.com/office/word/2010/wordml" w:rsidR="00F735DF" w:rsidRDefault="00F735DF" w14:paraId="110FFD37" wp14:textId="77777777">
      <w:pPr>
        <w:autoSpaceDE w:val="0"/>
        <w:jc w:val="both"/>
        <w:rPr>
          <w:sz w:val="22"/>
          <w:szCs w:val="22"/>
        </w:rPr>
      </w:pPr>
    </w:p>
    <w:p xmlns:wp14="http://schemas.microsoft.com/office/word/2010/wordml" w:rsidR="00F735DF" w:rsidRDefault="00F735DF" w14:paraId="1858B939" wp14:textId="77777777">
      <w:pPr>
        <w:autoSpaceDE w:val="0"/>
        <w:jc w:val="both"/>
      </w:pPr>
      <w:r>
        <w:rPr>
          <w:sz w:val="22"/>
          <w:szCs w:val="22"/>
        </w:rPr>
        <w:t xml:space="preserve">- </w:t>
      </w:r>
      <w:r>
        <w:rPr>
          <w:b/>
          <w:sz w:val="22"/>
          <w:szCs w:val="22"/>
        </w:rPr>
        <w:t>I MEMBRI DELL’ORGANO DI VIGILANZA O SOGGETTI MUNITI DI POTERE DI VIGILANZA/CONTROLLO</w:t>
      </w:r>
    </w:p>
    <w:p xmlns:wp14="http://schemas.microsoft.com/office/word/2010/wordml" w:rsidR="00F735DF" w:rsidRDefault="00F735DF" w14:paraId="44DB7351" wp14:textId="77777777">
      <w:pPr>
        <w:tabs>
          <w:tab w:val="left" w:pos="720"/>
        </w:tabs>
        <w:spacing w:line="240" w:lineRule="atLeast"/>
        <w:jc w:val="both"/>
      </w:pPr>
      <w:r>
        <w:t xml:space="preserve">(indicare </w:t>
      </w:r>
      <w:r>
        <w:rPr>
          <w:i/>
        </w:rPr>
        <w:t>nome e cognome, data e luogo di nascita, residenza, qualità o carica sociale</w:t>
      </w:r>
      <w:r>
        <w:t>)</w:t>
      </w:r>
    </w:p>
    <w:p xmlns:wp14="http://schemas.microsoft.com/office/word/2010/wordml" w:rsidR="00F735DF" w:rsidRDefault="00F735DF" w14:paraId="077085B6" wp14:textId="77777777">
      <w:pPr>
        <w:numPr>
          <w:ilvl w:val="0"/>
          <w:numId w:val="3"/>
        </w:numPr>
        <w:autoSpaceDE w:val="0"/>
        <w:jc w:val="both"/>
      </w:pPr>
      <w:r>
        <w:rPr>
          <w:sz w:val="22"/>
          <w:szCs w:val="22"/>
        </w:rPr>
        <w:t>_________________________</w:t>
      </w:r>
    </w:p>
    <w:p xmlns:wp14="http://schemas.microsoft.com/office/word/2010/wordml" w:rsidR="00F735DF" w:rsidRDefault="00F735DF" w14:paraId="1CE334A8" wp14:textId="77777777">
      <w:pPr>
        <w:numPr>
          <w:ilvl w:val="0"/>
          <w:numId w:val="3"/>
        </w:numPr>
        <w:autoSpaceDE w:val="0"/>
        <w:jc w:val="both"/>
      </w:pPr>
      <w:r>
        <w:rPr>
          <w:sz w:val="22"/>
          <w:szCs w:val="22"/>
        </w:rPr>
        <w:t>_________________________</w:t>
      </w:r>
    </w:p>
    <w:p xmlns:wp14="http://schemas.microsoft.com/office/word/2010/wordml" w:rsidR="00F735DF" w:rsidRDefault="00F735DF" w14:paraId="6B699379" wp14:textId="77777777">
      <w:pPr>
        <w:autoSpaceDE w:val="0"/>
        <w:jc w:val="both"/>
        <w:rPr>
          <w:sz w:val="22"/>
          <w:szCs w:val="22"/>
        </w:rPr>
      </w:pPr>
    </w:p>
    <w:p xmlns:wp14="http://schemas.microsoft.com/office/word/2010/wordml" w:rsidR="00F735DF" w:rsidRDefault="00F735DF" w14:paraId="6EAF5C0A" wp14:textId="77777777">
      <w:pPr>
        <w:autoSpaceDE w:val="0"/>
        <w:jc w:val="both"/>
      </w:pPr>
      <w:r>
        <w:rPr>
          <w:sz w:val="22"/>
          <w:szCs w:val="22"/>
        </w:rPr>
        <w:t xml:space="preserve">- </w:t>
      </w:r>
      <w:r>
        <w:rPr>
          <w:b/>
          <w:sz w:val="22"/>
          <w:szCs w:val="22"/>
        </w:rPr>
        <w:t>ALTRI SOGGETTI MUNITI DEL POTERE DI RAPPRESENTANZA DIVERSI DAI COMPONENTI DELL’ORGANO AMMINISTRATIVO, COMPRESI</w:t>
      </w:r>
      <w:r>
        <w:rPr>
          <w:sz w:val="22"/>
          <w:szCs w:val="22"/>
        </w:rPr>
        <w:t xml:space="preserve"> </w:t>
      </w:r>
      <w:r>
        <w:rPr>
          <w:b/>
          <w:sz w:val="22"/>
          <w:szCs w:val="22"/>
        </w:rPr>
        <w:t>I PROCURATORI CON PROCURA GENERALE, I PROCURATORI SPECIALI MUNITI DI POTERE DECISIONALE DI PARTICOLARE AMPIEZZA E RIFERITI AD UNA PLURALITA’ DI OGGETTI E GLI INSTITORI</w:t>
      </w:r>
    </w:p>
    <w:p xmlns:wp14="http://schemas.microsoft.com/office/word/2010/wordml" w:rsidR="00F735DF" w:rsidRDefault="00F735DF" w14:paraId="4B3F731C" wp14:textId="77777777">
      <w:pPr>
        <w:tabs>
          <w:tab w:val="left" w:pos="720"/>
        </w:tabs>
        <w:spacing w:line="240" w:lineRule="atLeast"/>
        <w:jc w:val="both"/>
      </w:pPr>
      <w:r>
        <w:t xml:space="preserve">(indicare </w:t>
      </w:r>
      <w:r>
        <w:rPr>
          <w:i/>
        </w:rPr>
        <w:t xml:space="preserve">nome e cognome, data e luogo di nascita, residenza, qualità o carica sociale – </w:t>
      </w:r>
      <w:r>
        <w:rPr>
          <w:b/>
          <w:i/>
          <w:u w:val="single"/>
        </w:rPr>
        <w:t>ATTENZIONE NON INSERIRE I MERI PROCURATORI AD NEGOTIA</w:t>
      </w:r>
      <w:r>
        <w:rPr>
          <w:b/>
        </w:rPr>
        <w:t>)</w:t>
      </w:r>
      <w:r>
        <w:t>:</w:t>
      </w:r>
    </w:p>
    <w:p xmlns:wp14="http://schemas.microsoft.com/office/word/2010/wordml" w:rsidR="00F735DF" w:rsidRDefault="00F735DF" w14:paraId="00AE2BDD" wp14:textId="77777777">
      <w:pPr>
        <w:numPr>
          <w:ilvl w:val="0"/>
          <w:numId w:val="3"/>
        </w:numPr>
        <w:autoSpaceDE w:val="0"/>
        <w:jc w:val="both"/>
      </w:pPr>
      <w:r>
        <w:rPr>
          <w:sz w:val="22"/>
          <w:szCs w:val="22"/>
        </w:rPr>
        <w:t>_________________________</w:t>
      </w:r>
    </w:p>
    <w:p xmlns:wp14="http://schemas.microsoft.com/office/word/2010/wordml" w:rsidR="00F735DF" w:rsidRDefault="00F735DF" w14:paraId="2098D703" wp14:textId="77777777">
      <w:pPr>
        <w:numPr>
          <w:ilvl w:val="0"/>
          <w:numId w:val="3"/>
        </w:numPr>
        <w:autoSpaceDE w:val="0"/>
        <w:jc w:val="both"/>
      </w:pPr>
      <w:r>
        <w:rPr>
          <w:sz w:val="22"/>
          <w:szCs w:val="22"/>
        </w:rPr>
        <w:t>_________________________</w:t>
      </w:r>
    </w:p>
    <w:p xmlns:wp14="http://schemas.microsoft.com/office/word/2010/wordml" w:rsidR="00F735DF" w:rsidRDefault="00F735DF" w14:paraId="3FE9F23F" wp14:textId="77777777">
      <w:pPr>
        <w:autoSpaceDE w:val="0"/>
        <w:jc w:val="both"/>
        <w:rPr>
          <w:sz w:val="22"/>
          <w:szCs w:val="22"/>
        </w:rPr>
      </w:pPr>
    </w:p>
    <w:p xmlns:wp14="http://schemas.microsoft.com/office/word/2010/wordml" w:rsidR="00F735DF" w:rsidRDefault="00F735DF" w14:paraId="0F7467E3" wp14:textId="77777777">
      <w:pPr>
        <w:autoSpaceDE w:val="0"/>
        <w:jc w:val="both"/>
      </w:pPr>
      <w:r>
        <w:rPr>
          <w:sz w:val="22"/>
          <w:szCs w:val="22"/>
        </w:rPr>
        <w:t xml:space="preserve">- </w:t>
      </w:r>
      <w:r>
        <w:rPr>
          <w:b/>
          <w:sz w:val="22"/>
          <w:szCs w:val="22"/>
        </w:rPr>
        <w:t>ALTRI SOGGETTI</w:t>
      </w:r>
    </w:p>
    <w:p xmlns:wp14="http://schemas.microsoft.com/office/word/2010/wordml" w:rsidR="00F735DF" w:rsidRDefault="00F735DF" w14:paraId="1F72F646" wp14:textId="77777777">
      <w:pPr>
        <w:autoSpaceDE w:val="0"/>
        <w:jc w:val="both"/>
      </w:pPr>
    </w:p>
    <w:p xmlns:wp14="http://schemas.microsoft.com/office/word/2010/wordml" w:rsidR="00F735DF" w:rsidRDefault="00F735DF" w14:paraId="36361CAB" wp14:textId="77777777">
      <w:pPr>
        <w:autoSpaceDE w:val="0"/>
        <w:jc w:val="both"/>
      </w:pPr>
      <w:r>
        <w:rPr>
          <w:sz w:val="22"/>
          <w:szCs w:val="22"/>
        </w:rPr>
        <w:t xml:space="preserve">I DIRETTORI TECNICI (se presenti) SONO I SIGNORI: </w:t>
      </w:r>
    </w:p>
    <w:p xmlns:wp14="http://schemas.microsoft.com/office/word/2010/wordml" w:rsidR="00F735DF" w:rsidRDefault="00F735DF" w14:paraId="6A69D595" wp14:textId="77777777">
      <w:pPr>
        <w:ind w:left="357" w:hanging="357"/>
      </w:pPr>
      <w:r>
        <w:t xml:space="preserve">(indicare </w:t>
      </w:r>
      <w:r>
        <w:rPr>
          <w:i/>
        </w:rPr>
        <w:t>nome e cognome, data e luogo di nascita, residenza)</w:t>
      </w:r>
    </w:p>
    <w:p xmlns:wp14="http://schemas.microsoft.com/office/word/2010/wordml" w:rsidR="00F735DF" w:rsidRDefault="00F735DF" w14:paraId="69874BEF" wp14:textId="77777777">
      <w:pPr>
        <w:numPr>
          <w:ilvl w:val="0"/>
          <w:numId w:val="3"/>
        </w:numPr>
        <w:autoSpaceDE w:val="0"/>
        <w:jc w:val="both"/>
      </w:pPr>
      <w:r>
        <w:rPr>
          <w:sz w:val="22"/>
          <w:szCs w:val="22"/>
        </w:rPr>
        <w:t>_________________________</w:t>
      </w:r>
    </w:p>
    <w:p xmlns:wp14="http://schemas.microsoft.com/office/word/2010/wordml" w:rsidR="00F735DF" w:rsidRDefault="00F735DF" w14:paraId="06A14D2F" wp14:textId="77777777">
      <w:pPr>
        <w:numPr>
          <w:ilvl w:val="0"/>
          <w:numId w:val="3"/>
        </w:numPr>
        <w:autoSpaceDE w:val="0"/>
        <w:jc w:val="both"/>
      </w:pPr>
      <w:r>
        <w:rPr>
          <w:sz w:val="22"/>
          <w:szCs w:val="22"/>
        </w:rPr>
        <w:t>_________________________</w:t>
      </w:r>
    </w:p>
    <w:p xmlns:wp14="http://schemas.microsoft.com/office/word/2010/wordml" w:rsidR="00F735DF" w:rsidRDefault="00F735DF" w14:paraId="08CE6F91" wp14:textId="77777777">
      <w:pPr>
        <w:autoSpaceDE w:val="0"/>
        <w:jc w:val="both"/>
        <w:rPr>
          <w:sz w:val="22"/>
          <w:szCs w:val="22"/>
        </w:rPr>
      </w:pPr>
    </w:p>
    <w:p xmlns:wp14="http://schemas.microsoft.com/office/word/2010/wordml" w:rsidR="00F735DF" w:rsidRDefault="00F735DF" w14:paraId="597A8029" wp14:textId="77777777">
      <w:pPr>
        <w:autoSpaceDE w:val="0"/>
        <w:jc w:val="both"/>
      </w:pPr>
      <w:r>
        <w:rPr>
          <w:sz w:val="22"/>
          <w:szCs w:val="22"/>
        </w:rPr>
        <w:t>GLI AMMINISTRATORI DI FATTO SONO I SIGNORI:</w:t>
      </w:r>
    </w:p>
    <w:p xmlns:wp14="http://schemas.microsoft.com/office/word/2010/wordml" w:rsidR="00F735DF" w:rsidRDefault="00F735DF" w14:paraId="62B56280" wp14:textId="77777777">
      <w:pPr>
        <w:autoSpaceDE w:val="0"/>
        <w:jc w:val="both"/>
      </w:pPr>
      <w:r>
        <w:rPr>
          <w:sz w:val="22"/>
          <w:szCs w:val="22"/>
        </w:rPr>
        <w:t>- _________________________</w:t>
      </w:r>
    </w:p>
    <w:p xmlns:wp14="http://schemas.microsoft.com/office/word/2010/wordml" w:rsidR="00F735DF" w:rsidRDefault="00F735DF" w14:paraId="64684CBA" wp14:textId="77777777">
      <w:pPr>
        <w:autoSpaceDE w:val="0"/>
        <w:jc w:val="both"/>
      </w:pPr>
      <w:r>
        <w:rPr>
          <w:sz w:val="22"/>
          <w:szCs w:val="22"/>
        </w:rPr>
        <w:t>- _________________________</w:t>
      </w:r>
    </w:p>
    <w:p xmlns:wp14="http://schemas.microsoft.com/office/word/2010/wordml" w:rsidR="00F735DF" w:rsidRDefault="00F735DF" w14:paraId="61CDCEAD" wp14:textId="77777777">
      <w:pPr>
        <w:autoSpaceDE w:val="0"/>
        <w:jc w:val="both"/>
      </w:pPr>
    </w:p>
    <w:p xmlns:wp14="http://schemas.microsoft.com/office/word/2010/wordml" w:rsidR="00F735DF" w:rsidRDefault="00F735DF" w14:paraId="6BB9E253" wp14:textId="77777777">
      <w:pPr>
        <w:autoSpaceDE w:val="0"/>
        <w:jc w:val="both"/>
      </w:pPr>
    </w:p>
    <w:p xmlns:wp14="http://schemas.microsoft.com/office/word/2010/wordml" w:rsidR="00F735DF" w:rsidRDefault="00F735DF" w14:paraId="102F6BE8" wp14:textId="77777777">
      <w:pPr>
        <w:autoSpaceDE w:val="0"/>
        <w:jc w:val="both"/>
      </w:pPr>
      <w:r>
        <w:rPr>
          <w:i/>
          <w:sz w:val="22"/>
          <w:szCs w:val="22"/>
        </w:rPr>
        <w:t>(PER SNC, SAS, ALTRO TIPO DI SOCIETA’</w:t>
      </w:r>
      <w:r>
        <w:rPr>
          <w:i/>
          <w:color w:val="000000"/>
          <w:sz w:val="22"/>
          <w:szCs w:val="22"/>
        </w:rPr>
        <w:t>)</w:t>
      </w:r>
    </w:p>
    <w:p xmlns:wp14="http://schemas.microsoft.com/office/word/2010/wordml" w:rsidR="00F735DF" w:rsidRDefault="00F735DF" w14:paraId="6E1FC050" wp14:textId="77777777">
      <w:pPr>
        <w:autoSpaceDE w:val="0"/>
        <w:jc w:val="both"/>
      </w:pPr>
      <w:r>
        <w:rPr>
          <w:sz w:val="22"/>
          <w:szCs w:val="22"/>
        </w:rPr>
        <w:t>I SOCI</w:t>
      </w:r>
      <w:r>
        <w:rPr>
          <w:rStyle w:val="Rimandonotaapidipagina2"/>
          <w:sz w:val="22"/>
          <w:szCs w:val="22"/>
        </w:rPr>
        <w:footnoteReference w:id="1"/>
      </w:r>
      <w:r>
        <w:rPr>
          <w:sz w:val="22"/>
          <w:szCs w:val="22"/>
        </w:rPr>
        <w:t xml:space="preserve"> SONO I SIGNORI:</w:t>
      </w:r>
    </w:p>
    <w:p xmlns:wp14="http://schemas.microsoft.com/office/word/2010/wordml" w:rsidR="00F735DF" w:rsidRDefault="00F735DF" w14:paraId="6146A2E2" wp14:textId="77777777">
      <w:pPr>
        <w:numPr>
          <w:ilvl w:val="0"/>
          <w:numId w:val="3"/>
        </w:numPr>
        <w:autoSpaceDE w:val="0"/>
        <w:jc w:val="both"/>
      </w:pPr>
      <w:r>
        <w:rPr>
          <w:sz w:val="22"/>
          <w:szCs w:val="22"/>
        </w:rPr>
        <w:t>_________________________</w:t>
      </w:r>
    </w:p>
    <w:p xmlns:wp14="http://schemas.microsoft.com/office/word/2010/wordml" w:rsidR="00F735DF" w:rsidRDefault="00F735DF" w14:paraId="633F0DA4" wp14:textId="77777777">
      <w:pPr>
        <w:numPr>
          <w:ilvl w:val="0"/>
          <w:numId w:val="3"/>
        </w:numPr>
        <w:autoSpaceDE w:val="0"/>
        <w:jc w:val="both"/>
      </w:pPr>
      <w:r>
        <w:rPr>
          <w:sz w:val="22"/>
          <w:szCs w:val="22"/>
        </w:rPr>
        <w:t>_________________________</w:t>
      </w:r>
    </w:p>
    <w:p xmlns:wp14="http://schemas.microsoft.com/office/word/2010/wordml" w:rsidR="00F735DF" w:rsidRDefault="00F735DF" w14:paraId="23DE523C" wp14:textId="77777777">
      <w:pPr>
        <w:autoSpaceDE w:val="0"/>
        <w:jc w:val="both"/>
        <w:rPr>
          <w:sz w:val="22"/>
          <w:szCs w:val="22"/>
        </w:rPr>
      </w:pPr>
    </w:p>
    <w:p xmlns:wp14="http://schemas.microsoft.com/office/word/2010/wordml" w:rsidR="00F735DF" w:rsidRDefault="00F735DF" w14:paraId="2192A841" wp14:textId="77777777">
      <w:pPr>
        <w:autoSpaceDE w:val="0"/>
        <w:jc w:val="center"/>
      </w:pPr>
      <w:r>
        <w:rPr>
          <w:i/>
          <w:iCs/>
          <w:sz w:val="22"/>
          <w:szCs w:val="22"/>
        </w:rPr>
        <w:t>oppure, in caso di soci persone giuridiche</w:t>
      </w:r>
    </w:p>
    <w:p xmlns:wp14="http://schemas.microsoft.com/office/word/2010/wordml" w:rsidR="00F735DF" w:rsidRDefault="00F735DF" w14:paraId="52E56223" wp14:textId="77777777">
      <w:pPr>
        <w:autoSpaceDE w:val="0"/>
        <w:jc w:val="both"/>
        <w:rPr>
          <w:i/>
          <w:iCs/>
          <w:sz w:val="22"/>
          <w:szCs w:val="22"/>
        </w:rPr>
      </w:pPr>
    </w:p>
    <w:p xmlns:wp14="http://schemas.microsoft.com/office/word/2010/wordml" w:rsidR="00F735DF" w:rsidRDefault="00F735DF" w14:paraId="31BB9E42" wp14:textId="77777777">
      <w:pPr>
        <w:autoSpaceDE w:val="0"/>
        <w:jc w:val="both"/>
      </w:pPr>
      <w:r>
        <w:rPr>
          <w:i/>
          <w:iCs/>
          <w:sz w:val="22"/>
          <w:szCs w:val="22"/>
        </w:rPr>
        <w:t>I SOCI SONO:</w:t>
      </w:r>
    </w:p>
    <w:p xmlns:wp14="http://schemas.microsoft.com/office/word/2010/wordml" w:rsidR="00F735DF" w:rsidRDefault="00F735DF" w14:paraId="4A2ABB57" wp14:textId="77777777">
      <w:pPr>
        <w:autoSpaceDE w:val="0"/>
        <w:jc w:val="both"/>
      </w:pPr>
      <w:r>
        <w:rPr>
          <w:i/>
          <w:iCs/>
          <w:sz w:val="22"/>
          <w:szCs w:val="22"/>
        </w:rPr>
        <w:t>- _________________________</w:t>
      </w:r>
    </w:p>
    <w:p xmlns:wp14="http://schemas.microsoft.com/office/word/2010/wordml" w:rsidR="00F735DF" w:rsidRDefault="00F735DF" w14:paraId="60721CB3" wp14:textId="77777777">
      <w:pPr>
        <w:autoSpaceDE w:val="0"/>
        <w:jc w:val="both"/>
      </w:pPr>
      <w:r>
        <w:rPr>
          <w:i/>
          <w:iCs/>
          <w:sz w:val="22"/>
          <w:szCs w:val="22"/>
        </w:rPr>
        <w:t>- _________________________</w:t>
      </w:r>
    </w:p>
    <w:p xmlns:wp14="http://schemas.microsoft.com/office/word/2010/wordml" w:rsidR="00F735DF" w:rsidRDefault="00F735DF" w14:paraId="07547A01" wp14:textId="77777777">
      <w:pPr>
        <w:autoSpaceDE w:val="0"/>
        <w:jc w:val="both"/>
        <w:rPr>
          <w:i/>
          <w:iCs/>
          <w:sz w:val="22"/>
          <w:szCs w:val="22"/>
        </w:rPr>
      </w:pPr>
    </w:p>
    <w:p xmlns:wp14="http://schemas.microsoft.com/office/word/2010/wordml" w:rsidR="00F735DF" w:rsidP="1EE12A6A" w:rsidRDefault="00F735DF" w14:paraId="64F26616" wp14:textId="77777777">
      <w:pPr>
        <w:autoSpaceDE w:val="0"/>
        <w:jc w:val="both"/>
        <w:rPr>
          <w:i w:val="1"/>
          <w:iCs w:val="1"/>
          <w:sz w:val="22"/>
          <w:szCs w:val="22"/>
        </w:rPr>
      </w:pPr>
      <w:r w:rsidRPr="1EE12A6A" w:rsidR="00F735DF">
        <w:rPr>
          <w:i w:val="1"/>
          <w:iCs w:val="1"/>
          <w:color w:val="000000" w:themeColor="text1" w:themeTint="FF" w:themeShade="FF"/>
          <w:sz w:val="22"/>
          <w:szCs w:val="22"/>
        </w:rPr>
        <w:t>GLI AMMI</w:t>
      </w:r>
      <w:r w:rsidRPr="1EE12A6A" w:rsidR="00F735DF">
        <w:rPr>
          <w:i w:val="1"/>
          <w:iCs w:val="1"/>
          <w:color w:val="000000" w:themeColor="text1" w:themeTint="FF" w:themeShade="FF"/>
          <w:sz w:val="22"/>
          <w:szCs w:val="22"/>
        </w:rPr>
        <w:t>NISTRATORI</w:t>
      </w:r>
      <w:r w:rsidRPr="1EE12A6A" w:rsidR="00F735DF">
        <w:rPr>
          <w:i w:val="1"/>
          <w:iCs w:val="1"/>
          <w:sz w:val="22"/>
          <w:szCs w:val="22"/>
        </w:rPr>
        <w:t xml:space="preserve"> SONO I SIGNORI:</w:t>
      </w:r>
    </w:p>
    <w:p xmlns:wp14="http://schemas.microsoft.com/office/word/2010/wordml" w:rsidR="00F735DF" w:rsidP="1EE12A6A" w:rsidRDefault="00F735DF" w14:paraId="6E02DFC3" wp14:textId="77777777">
      <w:pPr>
        <w:autoSpaceDE w:val="0"/>
        <w:jc w:val="both"/>
        <w:rPr>
          <w:i w:val="1"/>
          <w:iCs w:val="1"/>
          <w:sz w:val="22"/>
          <w:szCs w:val="22"/>
        </w:rPr>
      </w:pPr>
      <w:r w:rsidRPr="1EE12A6A" w:rsidR="00F735DF">
        <w:rPr>
          <w:i w:val="1"/>
          <w:iCs w:val="1"/>
          <w:sz w:val="22"/>
          <w:szCs w:val="22"/>
        </w:rPr>
        <w:t>- _________________________</w:t>
      </w:r>
    </w:p>
    <w:p xmlns:wp14="http://schemas.microsoft.com/office/word/2010/wordml" w:rsidR="00F735DF" w:rsidP="1EE12A6A" w:rsidRDefault="00F735DF" w14:paraId="1038FC89" wp14:textId="77777777">
      <w:pPr>
        <w:autoSpaceDE w:val="0"/>
        <w:jc w:val="both"/>
        <w:rPr>
          <w:i w:val="1"/>
          <w:iCs w:val="1"/>
          <w:sz w:val="22"/>
          <w:szCs w:val="22"/>
        </w:rPr>
      </w:pPr>
      <w:r w:rsidRPr="1EE12A6A" w:rsidR="00F735DF">
        <w:rPr>
          <w:i w:val="1"/>
          <w:iCs w:val="1"/>
          <w:sz w:val="22"/>
          <w:szCs w:val="22"/>
        </w:rPr>
        <w:t>- _________________________</w:t>
      </w:r>
    </w:p>
    <w:p xmlns:wp14="http://schemas.microsoft.com/office/word/2010/wordml" w:rsidR="00F735DF" w:rsidRDefault="00F735DF" w14:paraId="5043CB0F" wp14:textId="77777777">
      <w:pPr>
        <w:autoSpaceDE w:val="0"/>
        <w:jc w:val="both"/>
        <w:rPr>
          <w:sz w:val="22"/>
          <w:szCs w:val="22"/>
        </w:rPr>
      </w:pPr>
    </w:p>
    <w:p xmlns:wp14="http://schemas.microsoft.com/office/word/2010/wordml" w:rsidR="00F735DF" w:rsidRDefault="00F735DF" w14:paraId="07459315" wp14:textId="77777777">
      <w:pPr>
        <w:autoSpaceDE w:val="0"/>
        <w:jc w:val="both"/>
        <w:rPr>
          <w:sz w:val="22"/>
          <w:szCs w:val="22"/>
        </w:rPr>
      </w:pPr>
    </w:p>
    <w:p xmlns:wp14="http://schemas.microsoft.com/office/word/2010/wordml" w:rsidR="00F735DF" w:rsidP="1EE12A6A" w:rsidRDefault="00F735DF" w14:paraId="54772271" wp14:textId="77777777">
      <w:pPr>
        <w:autoSpaceDE w:val="0"/>
        <w:jc w:val="both"/>
        <w:rPr>
          <w:sz w:val="22"/>
          <w:szCs w:val="22"/>
        </w:rPr>
      </w:pPr>
      <w:r w:rsidRPr="1EE12A6A" w:rsidR="00F735DF">
        <w:rPr>
          <w:sz w:val="22"/>
          <w:szCs w:val="22"/>
        </w:rPr>
        <w:t xml:space="preserve">- </w:t>
      </w:r>
      <w:r w:rsidRPr="1EE12A6A" w:rsidR="00F735DF">
        <w:rPr>
          <w:b w:val="1"/>
          <w:bCs w:val="1"/>
          <w:sz w:val="22"/>
          <w:szCs w:val="22"/>
        </w:rPr>
        <w:t>DICHIARA ALTRESI’</w:t>
      </w:r>
      <w:r w:rsidRPr="1EE12A6A" w:rsidR="00F735DF">
        <w:rPr>
          <w:sz w:val="22"/>
          <w:szCs w:val="22"/>
        </w:rPr>
        <w:t>:</w:t>
      </w:r>
    </w:p>
    <w:p xmlns:wp14="http://schemas.microsoft.com/office/word/2010/wordml" w:rsidR="00F735DF" w:rsidP="1EE12A6A" w:rsidRDefault="00F735DF" w14:paraId="6537F28F" wp14:textId="77777777">
      <w:pPr>
        <w:tabs>
          <w:tab w:val="left" w:pos="284"/>
        </w:tabs>
        <w:spacing w:line="360" w:lineRule="auto"/>
        <w:ind w:left="720"/>
        <w:jc w:val="both"/>
        <w:rPr>
          <w:i w:val="1"/>
          <w:iCs w:val="1"/>
          <w:sz w:val="24"/>
          <w:szCs w:val="24"/>
        </w:rPr>
      </w:pPr>
    </w:p>
    <w:p xmlns:wp14="http://schemas.microsoft.com/office/word/2010/wordml" w:rsidR="00F735DF" w:rsidP="1EE12A6A" w:rsidRDefault="00F735DF" w14:paraId="4F93EC41" wp14:textId="77777777">
      <w:pPr>
        <w:tabs>
          <w:tab w:val="left" w:pos="720"/>
        </w:tabs>
        <w:jc w:val="both"/>
        <w:rPr>
          <w:rFonts w:cs="Calibri"/>
          <w:sz w:val="24"/>
          <w:szCs w:val="24"/>
        </w:rPr>
      </w:pPr>
      <w:r w:rsidR="00F735DF">
        <w:rPr>
          <w:rFonts w:cs="Calibri"/>
          <w:sz w:val="24"/>
          <w:szCs w:val="24"/>
          <w:shd w:val="clear" w:color="auto" w:fill="EC9BA4"/>
        </w:rPr>
        <w:t>1. di aver assolto agli obblighi di cui alla legge n. 68/1999;</w:t>
      </w:r>
    </w:p>
    <w:p xmlns:wp14="http://schemas.microsoft.com/office/word/2010/wordml" w:rsidR="00F735DF" w:rsidRDefault="00F735DF" w14:paraId="6DFB9E20" wp14:textId="77777777">
      <w:pPr>
        <w:tabs>
          <w:tab w:val="left" w:pos="720"/>
        </w:tabs>
        <w:jc w:val="both"/>
        <w:rPr>
          <w:rFonts w:cs="Calibri"/>
          <w:sz w:val="24"/>
          <w:szCs w:val="24"/>
          <w:shd w:val="clear" w:color="auto" w:fill="EC9BA4"/>
        </w:rPr>
      </w:pPr>
    </w:p>
    <w:p xmlns:wp14="http://schemas.microsoft.com/office/word/2010/wordml" w:rsidR="00F735DF" w:rsidP="1EE12A6A" w:rsidRDefault="00F735DF" w14:paraId="2655BF7F" wp14:textId="77777777">
      <w:pPr>
        <w:tabs>
          <w:tab w:val="left" w:pos="720"/>
        </w:tabs>
        <w:jc w:val="both"/>
        <w:rPr>
          <w:rFonts w:cs="Calibri"/>
          <w:sz w:val="24"/>
          <w:szCs w:val="24"/>
        </w:rPr>
      </w:pPr>
      <w:r w:rsidR="00F735DF">
        <w:rPr>
          <w:rFonts w:cs="Calibri"/>
          <w:color w:val="000000"/>
          <w:sz w:val="24"/>
          <w:szCs w:val="24"/>
          <w:shd w:val="clear" w:color="auto" w:fill="EC9BA4"/>
        </w:rPr>
        <w:t>2.</w:t>
      </w:r>
      <w:r w:rsidR="00F735DF">
        <w:rPr>
          <w:rFonts w:cs="Calibri"/>
          <w:sz w:val="24"/>
          <w:szCs w:val="24"/>
          <w:shd w:val="clear" w:color="auto" w:fill="EC9BA4"/>
        </w:rPr>
        <w:t xml:space="preserve"> che la propria azienda ha un numero di dipendenti impiegati alla data di presentazione dell’offerta pari a ___________; </w:t>
      </w:r>
    </w:p>
    <w:p xmlns:wp14="http://schemas.microsoft.com/office/word/2010/wordml" w:rsidR="00F735DF" w:rsidP="1EE12A6A" w:rsidRDefault="00F735DF" w14:paraId="70DF9E56" wp14:textId="77777777">
      <w:pPr>
        <w:tabs>
          <w:tab w:val="left" w:pos="720"/>
        </w:tabs>
        <w:jc w:val="both"/>
        <w:rPr>
          <w:rFonts w:cs="Calibri"/>
          <w:sz w:val="24"/>
          <w:szCs w:val="24"/>
        </w:rPr>
      </w:pPr>
    </w:p>
    <w:p xmlns:wp14="http://schemas.microsoft.com/office/word/2010/wordml" w:rsidR="00F735DF" w:rsidP="1EE12A6A" w:rsidRDefault="00F735DF" w14:paraId="593DDBB5" wp14:textId="77777777">
      <w:pPr>
        <w:tabs>
          <w:tab w:val="left" w:pos="720"/>
        </w:tabs>
        <w:jc w:val="both"/>
        <w:rPr>
          <w:i w:val="1"/>
          <w:iCs w:val="1"/>
          <w:sz w:val="22"/>
          <w:szCs w:val="22"/>
        </w:rPr>
      </w:pPr>
      <w:r w:rsidR="00F735DF">
        <w:rPr>
          <w:color w:val="000000"/>
          <w:sz w:val="22"/>
          <w:szCs w:val="22"/>
          <w:shd w:val="clear" w:color="auto" w:fill="EC9BA4"/>
        </w:rPr>
        <w:t>3.</w:t>
      </w:r>
      <w:r w:rsidR="00F735DF">
        <w:rPr>
          <w:b w:val="1"/>
          <w:bCs w:val="1"/>
          <w:sz w:val="22"/>
          <w:szCs w:val="22"/>
          <w:shd w:val="clear" w:color="auto" w:fill="EC9BA4"/>
        </w:rPr>
        <w:t xml:space="preserve"> </w:t>
      </w:r>
      <w:r w:rsidRPr="1EE12A6A" w:rsidR="00F735DF">
        <w:rPr>
          <w:i w:val="1"/>
          <w:iCs w:val="1"/>
          <w:sz w:val="22"/>
          <w:szCs w:val="22"/>
          <w:shd w:val="clear" w:color="auto" w:fill="EC9BA4"/>
        </w:rPr>
        <w:t xml:space="preserve">(nel caso in cui l’operatore economico occupi più di 50 dipendenti e abbia trasmesso il rapporto nei termini indicati art. 46 del </w:t>
      </w:r>
      <w:r w:rsidRPr="1EE12A6A" w:rsidR="00F735DF">
        <w:rPr>
          <w:i w:val="1"/>
          <w:iCs w:val="1"/>
          <w:sz w:val="22"/>
          <w:szCs w:val="22"/>
          <w:shd w:val="clear" w:color="auto" w:fill="EC9BA4"/>
        </w:rPr>
        <w:t>D.Lgs</w:t>
      </w:r>
      <w:r w:rsidRPr="1EE12A6A" w:rsidR="00F735DF">
        <w:rPr>
          <w:i w:val="1"/>
          <w:iCs w:val="1"/>
          <w:sz w:val="22"/>
          <w:szCs w:val="22"/>
          <w:shd w:val="clear" w:color="auto" w:fill="EC9BA4"/>
        </w:rPr>
        <w:t xml:space="preserve"> 198/2006)</w:t>
      </w:r>
    </w:p>
    <w:p xmlns:wp14="http://schemas.microsoft.com/office/word/2010/wordml" w:rsidR="00F735DF" w:rsidP="1EE12A6A" w:rsidRDefault="00F735DF" w14:paraId="44E871BC" wp14:textId="77777777">
      <w:pPr>
        <w:tabs>
          <w:tab w:val="left" w:pos="284"/>
        </w:tabs>
        <w:spacing w:line="360" w:lineRule="auto"/>
        <w:ind w:left="720"/>
        <w:jc w:val="both"/>
        <w:rPr>
          <w:i w:val="1"/>
          <w:iCs w:val="1"/>
          <w:sz w:val="24"/>
          <w:szCs w:val="24"/>
        </w:rPr>
      </w:pPr>
    </w:p>
    <w:p xmlns:wp14="http://schemas.microsoft.com/office/word/2010/wordml" w:rsidR="00F735DF" w:rsidP="1EE12A6A" w:rsidRDefault="00F735DF" w14:paraId="11D76F75" wp14:textId="2D5DF4C4">
      <w:pPr>
        <w:tabs>
          <w:tab w:val="left" w:pos="720"/>
        </w:tabs>
        <w:jc w:val="both"/>
        <w:rPr>
          <w:rFonts w:cs="Calibri"/>
          <w:sz w:val="24"/>
          <w:szCs w:val="24"/>
        </w:rPr>
      </w:pPr>
      <w:r w:rsidR="00F735DF">
        <w:rPr>
          <w:sz w:val="24"/>
          <w:szCs w:val="24"/>
          <w:shd w:val="clear" w:color="auto" w:fill="EC9BA4"/>
        </w:rPr>
        <w:t xml:space="preserve">[  ]</w:t>
      </w:r>
      <w:r w:rsidR="00F735DF">
        <w:rPr>
          <w:sz w:val="24"/>
          <w:szCs w:val="24"/>
          <w:shd w:val="clear" w:color="auto" w:fill="EC9BA4"/>
        </w:rPr>
        <w:t xml:space="preserve"> </w:t>
      </w:r>
      <w:r w:rsidRPr="1EE12A6A" w:rsidR="00F735DF">
        <w:rPr>
          <w:rFonts w:cs="Calibri"/>
          <w:sz w:val="24"/>
          <w:szCs w:val="24"/>
          <w:shd w:val="clear" w:color="auto" w:fill="EC9BA4"/>
        </w:rPr>
        <w:t>dichiaro di aver tramesso il rapporto di c</w:t>
      </w:r>
      <w:r w:rsidRPr="1EE12A6A" w:rsidR="00F735DF">
        <w:rPr>
          <w:rFonts w:cs="Calibri"/>
          <w:color w:val="000000"/>
          <w:sz w:val="24"/>
          <w:szCs w:val="24"/>
          <w:shd w:val="clear" w:color="auto" w:fill="EC9BA4"/>
        </w:rPr>
        <w:t xml:space="preserve">ui all’art. 46 del </w:t>
      </w:r>
      <w:r w:rsidRPr="1EE12A6A" w:rsidR="00F735DF">
        <w:rPr>
          <w:rFonts w:cs="Calibri"/>
          <w:color w:val="000000"/>
          <w:sz w:val="24"/>
          <w:szCs w:val="24"/>
          <w:shd w:val="clear" w:color="auto" w:fill="EC9BA4"/>
        </w:rPr>
        <w:t>D.Lgs</w:t>
      </w:r>
      <w:r w:rsidRPr="1EE12A6A" w:rsidR="00F735DF">
        <w:rPr>
          <w:rFonts w:cs="Calibri"/>
          <w:color w:val="000000"/>
          <w:sz w:val="24"/>
          <w:szCs w:val="24"/>
          <w:shd w:val="clear" w:color="auto" w:fill="EC9BA4"/>
        </w:rPr>
        <w:t xml:space="preserve"> 198 del 2006 nel rispetto dei termini previsti e allego la copia dell'ultimo rapporto trasmesso alle rappresentanze sindacali aziendali</w:t>
      </w:r>
      <w:r w:rsidRPr="1EE12A6A" w:rsidR="568261FA">
        <w:rPr>
          <w:rFonts w:cs="Calibri"/>
          <w:color w:val="000000"/>
          <w:sz w:val="24"/>
          <w:szCs w:val="24"/>
          <w:shd w:val="clear" w:color="auto" w:fill="EC9BA4"/>
        </w:rPr>
        <w:t xml:space="preserve"> </w:t>
      </w:r>
      <w:r w:rsidRPr="1EE12A6A" w:rsidR="00F735DF">
        <w:rPr>
          <w:rFonts w:cs="Calibri"/>
          <w:color w:val="000000"/>
          <w:sz w:val="24"/>
          <w:szCs w:val="24"/>
          <w:shd w:val="clear" w:color="auto" w:fill="EC9BA4"/>
        </w:rPr>
        <w:t>e  la</w:t>
      </w:r>
      <w:r w:rsidRPr="1EE12A6A" w:rsidR="00F735DF">
        <w:rPr>
          <w:rFonts w:cs="Calibri"/>
          <w:color w:val="000000"/>
          <w:sz w:val="24"/>
          <w:szCs w:val="24"/>
          <w:shd w:val="clear" w:color="auto" w:fill="EC9BA4"/>
        </w:rPr>
        <w:t xml:space="preserve"> relativa attestazione d</w:t>
      </w:r>
      <w:r w:rsidRPr="1EE12A6A" w:rsidR="00F735DF">
        <w:rPr>
          <w:rFonts w:cs="Calibri"/>
          <w:sz w:val="24"/>
          <w:szCs w:val="24"/>
          <w:shd w:val="clear" w:color="auto" w:fill="EC9BA4"/>
        </w:rPr>
        <w:t>i conformità a quello trasmesso alle rappresentanze sindacali aziendali;</w:t>
      </w:r>
    </w:p>
    <w:p xmlns:wp14="http://schemas.microsoft.com/office/word/2010/wordml" w:rsidR="00F735DF" w:rsidP="1EE12A6A" w:rsidRDefault="00F735DF" w14:paraId="144A5D23" wp14:textId="77777777">
      <w:pPr>
        <w:tabs>
          <w:tab w:val="left" w:pos="720"/>
        </w:tabs>
        <w:jc w:val="both"/>
        <w:rPr>
          <w:rFonts w:cs="Calibri"/>
          <w:b w:val="1"/>
          <w:bCs w:val="1"/>
          <w:sz w:val="24"/>
          <w:szCs w:val="24"/>
        </w:rPr>
      </w:pPr>
    </w:p>
    <w:p xmlns:wp14="http://schemas.microsoft.com/office/word/2010/wordml" w:rsidR="00F735DF" w:rsidP="1EE12A6A" w:rsidRDefault="00F735DF" w14:paraId="39F295AE" wp14:textId="77777777">
      <w:pPr>
        <w:tabs>
          <w:tab w:val="left" w:pos="720"/>
        </w:tabs>
        <w:jc w:val="both"/>
        <w:rPr>
          <w:rFonts w:cs="Calibri"/>
          <w:i w:val="1"/>
          <w:iCs w:val="1"/>
          <w:sz w:val="24"/>
          <w:szCs w:val="24"/>
        </w:rPr>
      </w:pPr>
      <w:r w:rsidR="00F735DF">
        <w:rPr>
          <w:rFonts w:cs="Calibri"/>
          <w:color w:val="000000"/>
          <w:sz w:val="24"/>
          <w:szCs w:val="24"/>
          <w:shd w:val="clear" w:color="auto" w:fill="EC9BA4"/>
        </w:rPr>
        <w:t xml:space="preserve">4. </w:t>
      </w:r>
      <w:r w:rsidRPr="1EE12A6A" w:rsidR="00F735DF">
        <w:rPr>
          <w:rFonts w:cs="Calibri"/>
          <w:i w:val="1"/>
          <w:iCs w:val="1"/>
          <w:sz w:val="24"/>
          <w:szCs w:val="24"/>
          <w:shd w:val="clear" w:color="auto" w:fill="EC9BA4"/>
        </w:rPr>
        <w:t xml:space="preserve">(nel caso in cui l’operatore economico occupi più di 50 dipendenti e non abbia trasmesso il rapporto nei termini indicati art. 46) </w:t>
      </w:r>
    </w:p>
    <w:p xmlns:wp14="http://schemas.microsoft.com/office/word/2010/wordml" w:rsidR="00F735DF" w:rsidP="1EE12A6A" w:rsidRDefault="00F735DF" w14:paraId="7293327D" wp14:textId="4E8FC6F9">
      <w:pPr>
        <w:tabs>
          <w:tab w:val="left" w:pos="720"/>
        </w:tabs>
        <w:jc w:val="both"/>
        <w:rPr>
          <w:rFonts w:cs="Calibri"/>
          <w:sz w:val="24"/>
          <w:szCs w:val="24"/>
        </w:rPr>
      </w:pPr>
      <w:r w:rsidR="00F735DF">
        <w:rPr>
          <w:sz w:val="24"/>
          <w:szCs w:val="24"/>
          <w:shd w:val="clear" w:color="auto" w:fill="EC9BA4"/>
        </w:rPr>
        <w:t xml:space="preserve">[  ]</w:t>
      </w:r>
      <w:r w:rsidR="00F735DF">
        <w:rPr>
          <w:sz w:val="24"/>
          <w:szCs w:val="24"/>
          <w:shd w:val="clear" w:color="auto" w:fill="EC9BA4"/>
        </w:rPr>
        <w:t xml:space="preserve"> </w:t>
      </w:r>
      <w:r w:rsidRPr="1EE12A6A" w:rsidR="00F735DF">
        <w:rPr>
          <w:rFonts w:cs="Calibri"/>
          <w:sz w:val="24"/>
          <w:szCs w:val="24"/>
          <w:shd w:val="clear" w:color="auto" w:fill="EC9BA4"/>
        </w:rPr>
        <w:t xml:space="preserve">dichiaro di aver trasmesso il rapporto di cui all’art. 46 del </w:t>
      </w:r>
      <w:r w:rsidRPr="1EE12A6A" w:rsidR="00F735DF">
        <w:rPr>
          <w:rFonts w:cs="Calibri"/>
          <w:sz w:val="24"/>
          <w:szCs w:val="24"/>
          <w:shd w:val="clear" w:color="auto" w:fill="EC9BA4"/>
        </w:rPr>
        <w:t>D.Lgs</w:t>
      </w:r>
      <w:r w:rsidRPr="1EE12A6A" w:rsidR="00F735DF">
        <w:rPr>
          <w:rFonts w:cs="Calibri"/>
          <w:sz w:val="24"/>
          <w:szCs w:val="24"/>
          <w:shd w:val="clear" w:color="auto" w:fill="EC9BA4"/>
        </w:rPr>
        <w:t xml:space="preserve"> 198 del 2006 in data anteriore al termine di presentazione dell’offerta e allego la copia dell’ultimo rapporto e, l’attestazione dell’avvenuta trasmissione alle rappresentanze sindacali aziendali in data anteriore a quella di presentazione dell’offerta;</w:t>
      </w:r>
    </w:p>
    <w:p xmlns:wp14="http://schemas.microsoft.com/office/word/2010/wordml" w:rsidR="00F735DF" w:rsidP="1EE12A6A" w:rsidRDefault="00F735DF" w14:paraId="738610EB" wp14:textId="77777777">
      <w:pPr>
        <w:tabs>
          <w:tab w:val="left" w:pos="720"/>
        </w:tabs>
        <w:jc w:val="both"/>
        <w:rPr>
          <w:rFonts w:cs="Calibri"/>
          <w:b w:val="1"/>
          <w:bCs w:val="1"/>
          <w:sz w:val="24"/>
          <w:szCs w:val="24"/>
        </w:rPr>
      </w:pPr>
    </w:p>
    <w:p xmlns:wp14="http://schemas.microsoft.com/office/word/2010/wordml" w:rsidR="00F735DF" w:rsidP="1EE12A6A" w:rsidRDefault="00F735DF" w14:paraId="20E1462F" wp14:textId="77777777">
      <w:pPr>
        <w:tabs>
          <w:tab w:val="left" w:pos="720"/>
        </w:tabs>
        <w:jc w:val="both"/>
        <w:rPr>
          <w:i w:val="1"/>
          <w:iCs w:val="1"/>
          <w:sz w:val="24"/>
          <w:szCs w:val="24"/>
        </w:rPr>
      </w:pPr>
      <w:r w:rsidR="00F735DF">
        <w:rPr>
          <w:color w:val="000000"/>
          <w:sz w:val="24"/>
          <w:szCs w:val="24"/>
          <w:shd w:val="clear" w:color="auto" w:fill="EC9BA4"/>
        </w:rPr>
        <w:t>5.</w:t>
      </w:r>
      <w:r w:rsidR="00F735DF">
        <w:rPr>
          <w:sz w:val="24"/>
          <w:szCs w:val="24"/>
          <w:shd w:val="clear" w:color="auto" w:fill="EC9BA4"/>
        </w:rPr>
        <w:t xml:space="preserve"> </w:t>
      </w:r>
      <w:r w:rsidRPr="1EE12A6A" w:rsidR="00F735DF">
        <w:rPr>
          <w:i w:val="1"/>
          <w:iCs w:val="1"/>
          <w:sz w:val="24"/>
          <w:szCs w:val="24"/>
          <w:shd w:val="clear" w:color="auto" w:fill="EC9BA4"/>
        </w:rPr>
        <w:t>(nel caso in cui l’operatore occupi un numero di dipendenti pari o superiore a 15 e inferiore a 50)</w:t>
      </w:r>
    </w:p>
    <w:p xmlns:wp14="http://schemas.microsoft.com/office/word/2010/wordml" w:rsidR="00F735DF" w:rsidP="1EE12A6A" w:rsidRDefault="00F735DF" w14:paraId="49EE6EEC" wp14:textId="2A01F309">
      <w:pPr>
        <w:tabs>
          <w:tab w:val="left" w:pos="720"/>
        </w:tabs>
        <w:jc w:val="both"/>
        <w:rPr>
          <w:sz w:val="24"/>
          <w:szCs w:val="24"/>
        </w:rPr>
      </w:pPr>
      <w:r w:rsidR="00F735DF">
        <w:rPr>
          <w:sz w:val="24"/>
          <w:szCs w:val="24"/>
          <w:shd w:val="clear" w:color="auto" w:fill="EC9BA4"/>
        </w:rPr>
        <w:t xml:space="preserve">[  ]</w:t>
      </w:r>
      <w:r w:rsidR="00F735DF">
        <w:rPr>
          <w:sz w:val="24"/>
          <w:szCs w:val="24"/>
          <w:shd w:val="clear" w:color="auto" w:fill="EC9BA4"/>
        </w:rPr>
        <w:t xml:space="preserve"> </w:t>
      </w:r>
      <w:r w:rsidRPr="1EE12A6A" w:rsidR="00F735DF">
        <w:rPr>
          <w:sz w:val="24"/>
          <w:szCs w:val="24"/>
          <w:shd w:val="clear" w:color="auto" w:fill="EC9BA4"/>
        </w:rPr>
        <w:t xml:space="preserve">di non essere incorso nell’interdizione automatica per inadempimento dell’obbligo di consegnare alla stazione appaltante, entro sei mesi dalla conclusione del contratto, la relazione di genere di cui all’articolo 47, comma 3, del </w:t>
      </w:r>
      <w:r w:rsidRPr="1EE12A6A" w:rsidR="4519DC0A">
        <w:rPr>
          <w:sz w:val="24"/>
          <w:szCs w:val="24"/>
          <w:shd w:val="clear" w:color="auto" w:fill="EC9BA4"/>
        </w:rPr>
        <w:t>decreto-legge</w:t>
      </w:r>
      <w:r w:rsidRPr="1EE12A6A" w:rsidR="00F735DF">
        <w:rPr>
          <w:sz w:val="24"/>
          <w:szCs w:val="24"/>
          <w:shd w:val="clear" w:color="auto" w:fill="EC9BA4"/>
        </w:rPr>
        <w:t xml:space="preserve"> n. 77/2021;</w:t>
      </w:r>
    </w:p>
    <w:p xmlns:wp14="http://schemas.microsoft.com/office/word/2010/wordml" w:rsidR="00F735DF" w:rsidRDefault="00F735DF" w14:paraId="637805D2" wp14:textId="77777777">
      <w:pPr>
        <w:tabs>
          <w:tab w:val="left" w:pos="284"/>
        </w:tabs>
        <w:spacing w:line="360" w:lineRule="auto"/>
        <w:ind w:left="720"/>
        <w:jc w:val="both"/>
        <w:rPr>
          <w:i/>
          <w:sz w:val="24"/>
          <w:szCs w:val="24"/>
          <w:shd w:val="clear" w:color="auto" w:fill="EC9BA4"/>
        </w:rPr>
      </w:pPr>
    </w:p>
    <w:p xmlns:wp14="http://schemas.microsoft.com/office/word/2010/wordml" w:rsidR="00F735DF" w:rsidRDefault="00F735DF" w14:paraId="57D25AD8" wp14:textId="77777777">
      <w:pPr>
        <w:tabs>
          <w:tab w:val="left" w:pos="284"/>
        </w:tabs>
        <w:spacing w:line="360" w:lineRule="auto"/>
        <w:jc w:val="both"/>
      </w:pPr>
      <w:r>
        <w:rPr>
          <w:sz w:val="24"/>
          <w:szCs w:val="24"/>
        </w:rPr>
        <w:t xml:space="preserve">6. </w:t>
      </w:r>
      <w:r>
        <w:rPr>
          <w:sz w:val="24"/>
          <w:szCs w:val="24"/>
        </w:rPr>
        <w:t>che l’offerta economica presentata è remunerativa giacché per la sua formulazione ha preso atto e tenuto conto</w:t>
      </w:r>
      <w:r>
        <w:rPr>
          <w:caps/>
          <w:sz w:val="24"/>
          <w:szCs w:val="24"/>
        </w:rPr>
        <w:t>:</w:t>
      </w:r>
    </w:p>
    <w:p xmlns:wp14="http://schemas.microsoft.com/office/word/2010/wordml" w:rsidR="00F735DF" w:rsidRDefault="00F735DF" w14:paraId="3920C181" wp14:textId="77777777">
      <w:pPr>
        <w:pStyle w:val="western"/>
        <w:numPr>
          <w:ilvl w:val="1"/>
          <w:numId w:val="2"/>
        </w:numPr>
        <w:tabs>
          <w:tab w:val="left" w:pos="851"/>
        </w:tabs>
        <w:spacing w:before="62" w:after="62" w:line="360" w:lineRule="auto"/>
        <w:ind w:left="0" w:firstLine="0"/>
      </w:pPr>
      <w:r>
        <w:rPr>
          <w:sz w:val="24"/>
          <w:szCs w:val="24"/>
        </w:rPr>
        <w:t>delle condizioni contrattuali e degli oneri compresi quelli eventuali relativi in materia di sicurezza, di assicurazione, di condizioni di lavoro e di previdenza e assistenza in vigore nel luogo dove devono essere svolti i servizi/fornitura;</w:t>
      </w:r>
    </w:p>
    <w:p xmlns:wp14="http://schemas.microsoft.com/office/word/2010/wordml" w:rsidR="00F735DF" w:rsidRDefault="00F735DF" w14:paraId="3A0D30A2" wp14:textId="77777777">
      <w:pPr>
        <w:pStyle w:val="western"/>
        <w:numPr>
          <w:ilvl w:val="1"/>
          <w:numId w:val="2"/>
        </w:numPr>
        <w:tabs>
          <w:tab w:val="left" w:pos="851"/>
        </w:tabs>
        <w:spacing w:before="62" w:after="62" w:line="360" w:lineRule="auto"/>
        <w:ind w:left="0" w:firstLine="0"/>
      </w:pPr>
      <w:r>
        <w:rPr>
          <w:sz w:val="24"/>
          <w:szCs w:val="24"/>
        </w:rPr>
        <w:t xml:space="preserve">di tutte le circostanze generali, particolari e locali, nessuna esclusa ed eccettuata, </w:t>
      </w:r>
      <w:r>
        <w:rPr>
          <w:i/>
          <w:iCs/>
          <w:color w:val="C9211E"/>
          <w:sz w:val="24"/>
          <w:szCs w:val="24"/>
        </w:rPr>
        <w:t>[in caso di pubblicazione dei prezzi di riferimento da parte dell’ANAC inserire:</w:t>
      </w:r>
      <w:r>
        <w:rPr>
          <w:b/>
          <w:bCs/>
          <w:i/>
          <w:iCs/>
          <w:color w:val="C9211E"/>
          <w:sz w:val="24"/>
          <w:szCs w:val="24"/>
        </w:rPr>
        <w:t xml:space="preserve"> </w:t>
      </w:r>
      <w:r>
        <w:rPr>
          <w:color w:val="C9211E"/>
          <w:sz w:val="24"/>
          <w:szCs w:val="24"/>
        </w:rPr>
        <w:t>“ivi compresi i prezzi di riferimento pubblicati dall’ANAC”</w:t>
      </w:r>
      <w:r>
        <w:rPr>
          <w:i/>
          <w:iCs/>
          <w:color w:val="C9211E"/>
          <w:sz w:val="24"/>
          <w:szCs w:val="24"/>
        </w:rPr>
        <w:t>]</w:t>
      </w:r>
      <w:r>
        <w:rPr>
          <w:sz w:val="24"/>
          <w:szCs w:val="24"/>
        </w:rPr>
        <w:t xml:space="preserve"> che possono avere influito o influire sia sulla prestazione dei </w:t>
      </w:r>
      <w:r>
        <w:rPr>
          <w:i/>
          <w:iCs/>
          <w:sz w:val="24"/>
          <w:szCs w:val="24"/>
        </w:rPr>
        <w:t>servizi/fornitura</w:t>
      </w:r>
      <w:r>
        <w:rPr>
          <w:sz w:val="24"/>
          <w:szCs w:val="24"/>
        </w:rPr>
        <w:t>, sia sulla determinazione della propria offerta;</w:t>
      </w:r>
    </w:p>
    <w:p xmlns:wp14="http://schemas.microsoft.com/office/word/2010/wordml" w:rsidR="00F735DF" w:rsidRDefault="00F735DF" w14:paraId="463F29E8" wp14:textId="77777777">
      <w:pPr>
        <w:pStyle w:val="western"/>
        <w:tabs>
          <w:tab w:val="left" w:pos="851"/>
        </w:tabs>
        <w:spacing w:before="62" w:after="62" w:line="360" w:lineRule="auto"/>
        <w:ind w:left="1440"/>
      </w:pPr>
    </w:p>
    <w:p xmlns:wp14="http://schemas.microsoft.com/office/word/2010/wordml" w:rsidR="00F735DF" w:rsidRDefault="00F735DF" w14:paraId="165AC8D2" wp14:textId="77777777">
      <w:pPr>
        <w:pStyle w:val="NormaleWeb"/>
        <w:tabs>
          <w:tab w:val="left" w:pos="60"/>
          <w:tab w:val="left" w:pos="284"/>
        </w:tabs>
        <w:suppressAutoHyphens w:val="0"/>
        <w:spacing w:before="0" w:after="0" w:line="360" w:lineRule="auto"/>
        <w:jc w:val="both"/>
      </w:pPr>
      <w:r>
        <w:rPr>
          <w:kern w:val="2"/>
          <w:sz w:val="22"/>
          <w:szCs w:val="22"/>
          <w:lang w:eastAsia="it-IT"/>
        </w:rPr>
        <w:t xml:space="preserve">7. </w:t>
      </w:r>
      <w:r>
        <w:rPr>
          <w:kern w:val="2"/>
          <w:lang w:eastAsia="it-IT"/>
        </w:rPr>
        <w:t>di essere informato, ai sensi e per gli effetti del Regolamento GDPR (2016/679/UE), che i dati personali raccolti saranno trattati, anche con strumenti informatici, esclusivamente nell’ambito della presente procedura;</w:t>
      </w:r>
    </w:p>
    <w:p xmlns:wp14="http://schemas.microsoft.com/office/word/2010/wordml" w:rsidR="00F735DF" w:rsidRDefault="00F735DF" w14:paraId="3B7B4B86" wp14:textId="77777777">
      <w:pPr>
        <w:pStyle w:val="western"/>
        <w:keepNext/>
        <w:spacing w:before="62" w:after="62" w:line="276" w:lineRule="auto"/>
        <w:rPr>
          <w:b/>
          <w:bCs/>
          <w:sz w:val="22"/>
          <w:szCs w:val="22"/>
        </w:rPr>
      </w:pPr>
    </w:p>
    <w:p xmlns:wp14="http://schemas.microsoft.com/office/word/2010/wordml" w:rsidR="00F735DF" w:rsidRDefault="00F735DF" w14:paraId="40FB806A" wp14:textId="77777777">
      <w:pPr>
        <w:pStyle w:val="western"/>
        <w:spacing w:before="62" w:after="62" w:line="276" w:lineRule="auto"/>
      </w:pPr>
      <w:r>
        <w:rPr>
          <w:i/>
          <w:iCs/>
          <w:sz w:val="24"/>
          <w:szCs w:val="24"/>
        </w:rPr>
        <w:t>(In caso di ammissione al concordato preventivo con continuità aziendale di cui all’articolo 372 del decreto legislativo 12 gennaio 2019, n. 14)</w:t>
      </w:r>
    </w:p>
    <w:p xmlns:wp14="http://schemas.microsoft.com/office/word/2010/wordml" w:rsidR="00F735DF" w:rsidRDefault="00F735DF" w14:paraId="30E76978" wp14:textId="77777777">
      <w:pPr>
        <w:pStyle w:val="western"/>
        <w:spacing w:before="62" w:after="62" w:line="276" w:lineRule="auto"/>
      </w:pPr>
      <w:r>
        <w:rPr>
          <w:sz w:val="24"/>
          <w:szCs w:val="24"/>
        </w:rPr>
        <w:t>8. Dichiarazioni in caso di sottoposizione a concordato preventivo con continuità aziendale</w:t>
      </w:r>
    </w:p>
    <w:p xmlns:wp14="http://schemas.microsoft.com/office/word/2010/wordml" w:rsidR="00F735DF" w:rsidRDefault="00F735DF" w14:paraId="6ECA1781" wp14:textId="77777777">
      <w:pPr>
        <w:pStyle w:val="western"/>
        <w:spacing w:before="62" w:after="62" w:line="276" w:lineRule="auto"/>
      </w:pPr>
      <w:r>
        <w:rPr>
          <w:sz w:val="24"/>
          <w:szCs w:val="24"/>
        </w:rPr>
        <w:t>- In</w:t>
      </w:r>
      <w:r>
        <w:rPr>
          <w:sz w:val="24"/>
          <w:szCs w:val="24"/>
        </w:rPr>
        <w:t>di</w:t>
      </w:r>
      <w:r>
        <w:rPr>
          <w:sz w:val="24"/>
          <w:szCs w:val="24"/>
        </w:rPr>
        <w:t>care la data del provvedimento di ammissione al concordato e il soggetto emittente</w:t>
      </w:r>
    </w:p>
    <w:p xmlns:wp14="http://schemas.microsoft.com/office/word/2010/wordml" w:rsidR="00F735DF" w:rsidRDefault="00F735DF" w14:paraId="3444C8B8" wp14:textId="77777777">
      <w:pPr>
        <w:pStyle w:val="western"/>
        <w:spacing w:before="62" w:after="62" w:line="276" w:lineRule="auto"/>
      </w:pPr>
      <w:r>
        <w:rPr>
          <w:sz w:val="24"/>
          <w:szCs w:val="24"/>
        </w:rPr>
        <w:t>………………………………………………………………………………………………………</w:t>
      </w:r>
    </w:p>
    <w:p xmlns:wp14="http://schemas.microsoft.com/office/word/2010/wordml" w:rsidR="00F735DF" w:rsidRDefault="00F735DF" w14:paraId="7B03DDFC" wp14:textId="77777777">
      <w:pPr>
        <w:pStyle w:val="western"/>
        <w:spacing w:before="62" w:after="62" w:line="276" w:lineRule="auto"/>
      </w:pPr>
      <w:r>
        <w:rPr>
          <w:sz w:val="24"/>
          <w:szCs w:val="24"/>
        </w:rPr>
        <w:t>- In</w:t>
      </w:r>
      <w:r>
        <w:rPr>
          <w:sz w:val="24"/>
          <w:szCs w:val="24"/>
        </w:rPr>
        <w:t>di</w:t>
      </w:r>
      <w:r>
        <w:rPr>
          <w:sz w:val="24"/>
          <w:szCs w:val="24"/>
        </w:rPr>
        <w:t xml:space="preserve">care la data del provvedimento di </w:t>
      </w:r>
      <w:r>
        <w:rPr>
          <w:sz w:val="24"/>
          <w:szCs w:val="24"/>
        </w:rPr>
        <w:t>autorizzazione</w:t>
      </w:r>
      <w:r>
        <w:rPr>
          <w:sz w:val="24"/>
          <w:szCs w:val="24"/>
        </w:rPr>
        <w:t xml:space="preserve"> a partecipare alle gare e il soggetto emittente</w:t>
      </w:r>
    </w:p>
    <w:p xmlns:wp14="http://schemas.microsoft.com/office/word/2010/wordml" w:rsidR="00F735DF" w:rsidRDefault="00F735DF" w14:paraId="58AC0950" wp14:textId="77777777">
      <w:pPr>
        <w:pStyle w:val="western"/>
        <w:spacing w:before="62" w:after="62" w:line="276" w:lineRule="auto"/>
      </w:pPr>
      <w:r>
        <w:rPr>
          <w:sz w:val="24"/>
          <w:szCs w:val="24"/>
        </w:rPr>
        <w:t>………………………………………………………………………………………………………</w:t>
      </w:r>
    </w:p>
    <w:p xmlns:wp14="http://schemas.microsoft.com/office/word/2010/wordml" w:rsidR="00F735DF" w:rsidRDefault="00F735DF" w14:paraId="130E603D" wp14:textId="77777777">
      <w:pPr>
        <w:pStyle w:val="western"/>
        <w:spacing w:before="62" w:after="62" w:line="276" w:lineRule="auto"/>
      </w:pPr>
      <w:r>
        <w:rPr>
          <w:sz w:val="24"/>
          <w:szCs w:val="24"/>
        </w:rPr>
        <w:t>- Allega la relazione di un professionista in possesso dei requisiti di cui all’articolo 2, comma 1, lettera o) del decreto legislativo succitato che attesta la conformità al piano e la ragionevole capacità di adempimento al contratto.</w:t>
      </w:r>
    </w:p>
    <w:p xmlns:wp14="http://schemas.microsoft.com/office/word/2010/wordml" w:rsidR="00F735DF" w:rsidRDefault="00F735DF" w14:paraId="3A0FF5F2" wp14:textId="77777777">
      <w:pPr>
        <w:pStyle w:val="NormaleWeb"/>
        <w:spacing w:before="0" w:after="0" w:line="360" w:lineRule="auto"/>
        <w:ind w:left="714" w:hanging="357"/>
        <w:rPr>
          <w:color w:val="FF0000"/>
          <w:kern w:val="2"/>
          <w:sz w:val="22"/>
          <w:szCs w:val="22"/>
          <w:lang w:eastAsia="it-IT"/>
        </w:rPr>
      </w:pPr>
    </w:p>
    <w:p xmlns:wp14="http://schemas.microsoft.com/office/word/2010/wordml" w:rsidR="00F735DF" w:rsidRDefault="00F735DF" w14:paraId="0B14C37B" wp14:textId="77777777">
      <w:pPr>
        <w:pStyle w:val="NormaleWeb"/>
        <w:keepNext/>
        <w:spacing w:before="0" w:after="0" w:line="360" w:lineRule="auto"/>
        <w:jc w:val="both"/>
      </w:pPr>
      <w:r>
        <w:t>9</w:t>
      </w:r>
      <w:r>
        <w:t>. di essere a conoscenza degli obblighi di condotta previsti dal “Codice di comportamento” della Stazione Appaltante allegato agli atti della procedura o consultabile nella sezione “Amministrazione trasparente” del sito istituzionale della Stazione appaltante;</w:t>
      </w:r>
    </w:p>
    <w:p xmlns:wp14="http://schemas.microsoft.com/office/word/2010/wordml" w:rsidR="00F735DF" w:rsidRDefault="00F735DF" w14:paraId="5630AD66" wp14:textId="77777777">
      <w:pPr>
        <w:autoSpaceDE w:val="0"/>
        <w:jc w:val="both"/>
        <w:rPr>
          <w:sz w:val="22"/>
          <w:szCs w:val="22"/>
        </w:rPr>
      </w:pPr>
    </w:p>
    <w:p xmlns:wp14="http://schemas.microsoft.com/office/word/2010/wordml" w:rsidR="00F735DF" w:rsidRDefault="00F735DF" w14:paraId="0FB9664A" wp14:textId="77777777">
      <w:pPr>
        <w:autoSpaceDE w:val="0"/>
        <w:spacing w:line="360" w:lineRule="auto"/>
        <w:jc w:val="both"/>
      </w:pPr>
      <w:r>
        <w:rPr>
          <w:sz w:val="24"/>
          <w:szCs w:val="24"/>
          <w:lang w:bidi="hi-IN"/>
        </w:rPr>
        <w:t>10</w:t>
      </w:r>
      <w:r>
        <w:rPr>
          <w:sz w:val="24"/>
          <w:szCs w:val="24"/>
          <w:lang w:bidi="hi-IN"/>
        </w:rPr>
        <w:t xml:space="preserve">. di impegnarsi, in caso di </w:t>
      </w:r>
      <w:r>
        <w:rPr>
          <w:color w:val="000000"/>
          <w:sz w:val="24"/>
          <w:szCs w:val="24"/>
          <w:lang w:bidi="hi-IN"/>
        </w:rPr>
        <w:t>affidamento</w:t>
      </w:r>
      <w:r>
        <w:rPr>
          <w:sz w:val="24"/>
          <w:szCs w:val="24"/>
          <w:lang w:bidi="hi-IN"/>
        </w:rPr>
        <w:t xml:space="preserve"> e con riferimento alle prestazioni oggetto del contratto, ad osservare e far osservare gli obblighi di condotta di cui al punto precedente ai propri dipendenti e collaboratori a qualsiasi titolo, nonché, in caso di ricorso al subappalto al subappaltatore e ai suoi dipendenti e collaboratori, per quanto compatibili con il ruolo e l’attività svolta;</w:t>
      </w:r>
    </w:p>
    <w:p xmlns:wp14="http://schemas.microsoft.com/office/word/2010/wordml" w:rsidR="00F735DF" w:rsidRDefault="00F735DF" w14:paraId="61829076" wp14:textId="77777777">
      <w:pPr>
        <w:autoSpaceDE w:val="0"/>
        <w:spacing w:line="360" w:lineRule="auto"/>
        <w:jc w:val="both"/>
      </w:pPr>
    </w:p>
    <w:p xmlns:wp14="http://schemas.microsoft.com/office/word/2010/wordml" w:rsidR="00F735DF" w:rsidRDefault="00F735DF" w14:paraId="72F2C9C8" wp14:textId="77777777">
      <w:pPr>
        <w:widowControl w:val="0"/>
        <w:tabs>
          <w:tab w:val="left" w:pos="0"/>
        </w:tabs>
        <w:autoSpaceDE w:val="0"/>
        <w:spacing w:before="60" w:after="60"/>
        <w:ind w:left="539" w:hanging="539"/>
        <w:jc w:val="both"/>
      </w:pPr>
      <w:r>
        <w:rPr>
          <w:bCs/>
          <w:i/>
          <w:iCs/>
          <w:color w:val="000000"/>
          <w:kern w:val="2"/>
          <w:sz w:val="24"/>
          <w:szCs w:val="24"/>
        </w:rPr>
        <w:t>(</w:t>
      </w:r>
      <w:r>
        <w:rPr>
          <w:bCs/>
          <w:i/>
          <w:iCs/>
          <w:color w:val="000000"/>
          <w:kern w:val="2"/>
          <w:sz w:val="24"/>
          <w:szCs w:val="24"/>
          <w:u w:val="single"/>
        </w:rPr>
        <w:t xml:space="preserve">solo nel caso di affidamento di importo </w:t>
      </w:r>
      <w:r>
        <w:rPr>
          <w:b/>
          <w:bCs/>
          <w:i/>
          <w:iCs/>
          <w:color w:val="000000"/>
          <w:kern w:val="2"/>
          <w:sz w:val="24"/>
          <w:szCs w:val="24"/>
          <w:u w:val="single"/>
        </w:rPr>
        <w:t>inferiore</w:t>
      </w:r>
      <w:r>
        <w:rPr>
          <w:bCs/>
          <w:i/>
          <w:iCs/>
          <w:color w:val="000000"/>
          <w:kern w:val="2"/>
          <w:sz w:val="24"/>
          <w:szCs w:val="24"/>
          <w:u w:val="single"/>
        </w:rPr>
        <w:t xml:space="preserve"> ad Euro 40.000,00</w:t>
      </w:r>
      <w:r>
        <w:rPr>
          <w:bCs/>
          <w:i/>
          <w:iCs/>
          <w:color w:val="000000"/>
          <w:kern w:val="2"/>
          <w:sz w:val="24"/>
          <w:szCs w:val="24"/>
        </w:rPr>
        <w:t>)</w:t>
      </w:r>
    </w:p>
    <w:p xmlns:wp14="http://schemas.microsoft.com/office/word/2010/wordml" w:rsidR="00F735DF" w:rsidRDefault="00F735DF" w14:paraId="5287BC59" wp14:textId="77777777">
      <w:pPr>
        <w:autoSpaceDE w:val="0"/>
        <w:spacing w:line="360" w:lineRule="auto"/>
        <w:jc w:val="both"/>
      </w:pPr>
      <w:r>
        <w:rPr>
          <w:i/>
          <w:iCs/>
          <w:color w:val="000000"/>
          <w:sz w:val="24"/>
          <w:szCs w:val="24"/>
          <w:lang w:bidi="hi-IN"/>
        </w:rPr>
        <w:t>11</w:t>
      </w:r>
      <w:r>
        <w:rPr>
          <w:i/>
          <w:iCs/>
          <w:sz w:val="24"/>
          <w:szCs w:val="24"/>
          <w:lang w:bidi="hi-IN"/>
        </w:rPr>
        <w:t>. di conoscere e di accettare la clausola espressa prevista a</w:t>
      </w:r>
      <w:r>
        <w:rPr>
          <w:i/>
          <w:iCs/>
          <w:color w:val="000000"/>
          <w:sz w:val="24"/>
          <w:szCs w:val="24"/>
        </w:rPr>
        <w:t xml:space="preserve">l comma ___ dell’art. ___ </w:t>
      </w:r>
      <w:r>
        <w:rPr>
          <w:i/>
          <w:iCs/>
          <w:color w:val="000000"/>
          <w:kern w:val="2"/>
          <w:sz w:val="24"/>
          <w:szCs w:val="24"/>
        </w:rPr>
        <w:t>Penali e risoluzione del contratto del Paragrafo 6 – Contenuto prestazionale del servizio/fornitura della Lettera di invito che prevede che a seguito dell’esito negativo della</w:t>
      </w:r>
      <w:r>
        <w:rPr>
          <w:rFonts w:eastAsia="Symbol"/>
          <w:i/>
          <w:iCs/>
          <w:color w:val="000000"/>
          <w:kern w:val="2"/>
          <w:sz w:val="24"/>
          <w:szCs w:val="24"/>
          <w:lang w:bidi="hi-IN"/>
        </w:rPr>
        <w:t xml:space="preserve"> verifica a campione, </w:t>
      </w:r>
      <w:r>
        <w:rPr>
          <w:i/>
          <w:iCs/>
          <w:color w:val="000000"/>
          <w:kern w:val="2"/>
          <w:sz w:val="24"/>
          <w:szCs w:val="24"/>
        </w:rPr>
        <w:t xml:space="preserve">ai sensi dell’art. 52, comma 1, del D.Lgs. n. 36/2023, </w:t>
      </w:r>
      <w:r>
        <w:rPr>
          <w:rFonts w:eastAsia="Symbol"/>
          <w:i/>
          <w:iCs/>
          <w:color w:val="000000"/>
          <w:kern w:val="2"/>
          <w:sz w:val="24"/>
          <w:szCs w:val="24"/>
        </w:rPr>
        <w:t>sulle</w:t>
      </w:r>
      <w:r>
        <w:rPr>
          <w:i/>
          <w:iCs/>
          <w:color w:val="000000"/>
          <w:kern w:val="2"/>
          <w:sz w:val="24"/>
          <w:szCs w:val="24"/>
        </w:rPr>
        <w:t xml:space="preserve"> dichiarazioni relative ai requisiti di ordine generale e di capacità tecnico professionale</w:t>
      </w:r>
      <w:r>
        <w:rPr>
          <w:rFonts w:eastAsia="Symbol"/>
          <w:i/>
          <w:iCs/>
          <w:color w:val="000000"/>
          <w:kern w:val="2"/>
          <w:sz w:val="24"/>
          <w:szCs w:val="24"/>
          <w:lang w:bidi="hi-IN"/>
        </w:rPr>
        <w:t>, l’Amministrazione procede alla risoluzione del contratto, se ancora in cors</w:t>
      </w:r>
      <w:r>
        <w:rPr>
          <w:rFonts w:eastAsia="Symbol"/>
          <w:i/>
          <w:iCs/>
          <w:color w:val="000000"/>
          <w:kern w:val="2"/>
          <w:sz w:val="24"/>
          <w:szCs w:val="24"/>
          <w:lang w:bidi="hi-IN"/>
        </w:rPr>
        <w:t xml:space="preserve">o, al pagamento del corrispettivo solo con riferimento alle prestazioni già eseguite e nei limiti dell’utilità ricevuta, </w:t>
      </w:r>
      <w:r>
        <w:rPr>
          <w:i/>
          <w:iCs/>
          <w:color w:val="000000"/>
          <w:kern w:val="2"/>
          <w:sz w:val="24"/>
          <w:szCs w:val="24"/>
        </w:rPr>
        <w:t xml:space="preserve">alla comunicazione all’ANAC, alla sospensione dell’operatore economico dalla partecipazione alle procedure di affidamento indette dall’Amministrazione per un periodo da uno a dodici mesi decorrenti dall’adozione del decreto che accerta l’esito negativo dei controlli e </w:t>
      </w:r>
      <w:r>
        <w:rPr>
          <w:rFonts w:eastAsia="Symbol"/>
          <w:i/>
          <w:iCs/>
          <w:color w:val="000000"/>
          <w:kern w:val="2"/>
          <w:sz w:val="24"/>
          <w:szCs w:val="24"/>
          <w:lang w:bidi="hi-IN"/>
        </w:rPr>
        <w:t xml:space="preserve">all’incameramento della </w:t>
      </w:r>
      <w:r>
        <w:rPr>
          <w:rFonts w:eastAsia="Symbol"/>
          <w:i/>
          <w:iCs/>
          <w:color w:val="000000"/>
          <w:kern w:val="2"/>
          <w:sz w:val="24"/>
          <w:szCs w:val="24"/>
        </w:rPr>
        <w:t>garanzia</w:t>
      </w:r>
      <w:r>
        <w:rPr>
          <w:rFonts w:eastAsia="Symbol"/>
          <w:i/>
          <w:iCs/>
          <w:color w:val="000000"/>
          <w:kern w:val="2"/>
          <w:sz w:val="24"/>
          <w:szCs w:val="24"/>
          <w:lang w:bidi="hi-IN"/>
        </w:rPr>
        <w:t xml:space="preserve"> definitiva, ove richiesta. </w:t>
      </w:r>
    </w:p>
    <w:p xmlns:wp14="http://schemas.microsoft.com/office/word/2010/wordml" w:rsidR="00F735DF" w:rsidRDefault="00F735DF" w14:paraId="2BA226A1" wp14:textId="77777777">
      <w:pPr>
        <w:autoSpaceDE w:val="0"/>
        <w:spacing w:line="360" w:lineRule="auto"/>
        <w:jc w:val="both"/>
        <w:rPr>
          <w:sz w:val="24"/>
          <w:szCs w:val="24"/>
          <w:lang w:bidi="hi-IN"/>
        </w:rPr>
      </w:pPr>
    </w:p>
    <w:p xmlns:wp14="http://schemas.microsoft.com/office/word/2010/wordml" w:rsidR="00F735DF" w:rsidRDefault="00F735DF" w14:paraId="6011A200" wp14:textId="77777777">
      <w:pPr>
        <w:autoSpaceDE w:val="0"/>
        <w:spacing w:line="360" w:lineRule="auto"/>
        <w:jc w:val="both"/>
      </w:pPr>
      <w:r>
        <w:rPr>
          <w:sz w:val="24"/>
          <w:szCs w:val="24"/>
          <w:lang w:bidi="hi-IN"/>
        </w:rPr>
        <w:t>12</w:t>
      </w:r>
      <w:r>
        <w:rPr>
          <w:sz w:val="24"/>
          <w:szCs w:val="24"/>
          <w:lang w:bidi="hi-IN"/>
        </w:rPr>
        <w:t>. di accettare, senza condizione o riserva alcuna, tutte le norme e disposizioni contenute nella lettera d’invito/richiesta di preventivo e in tutta la restante documentazione relativa alla presente procedura redatta dalla Stazione Appaltante.</w:t>
      </w:r>
    </w:p>
    <w:p xmlns:wp14="http://schemas.microsoft.com/office/word/2010/wordml" w:rsidR="00F735DF" w:rsidRDefault="00F735DF" w14:paraId="17AD93B2" wp14:textId="77777777">
      <w:pPr>
        <w:autoSpaceDE w:val="0"/>
        <w:jc w:val="both"/>
        <w:rPr>
          <w:rFonts w:ascii="Garamond" w:hAnsi="Garamond" w:cs="Garamond"/>
          <w:i/>
          <w:sz w:val="24"/>
          <w:szCs w:val="24"/>
          <w:lang w:bidi="hi-IN"/>
        </w:rPr>
      </w:pPr>
    </w:p>
    <w:p xmlns:wp14="http://schemas.microsoft.com/office/word/2010/wordml" w:rsidR="00F735DF" w:rsidRDefault="00F735DF" w14:paraId="0DE4B5B7" wp14:textId="77777777">
      <w:pPr>
        <w:tabs>
          <w:tab w:val="left" w:pos="5670"/>
        </w:tabs>
        <w:rPr>
          <w:rFonts w:ascii="Garamond" w:hAnsi="Garamond" w:cs="Garamond"/>
          <w:i/>
          <w:sz w:val="24"/>
          <w:szCs w:val="24"/>
          <w:lang w:bidi="hi-IN"/>
        </w:rPr>
      </w:pPr>
    </w:p>
    <w:p xmlns:wp14="http://schemas.microsoft.com/office/word/2010/wordml" w:rsidR="00F735DF" w:rsidRDefault="00F735DF" w14:paraId="3D9BEC6E" wp14:textId="77777777">
      <w:pPr>
        <w:tabs>
          <w:tab w:val="left" w:pos="5670"/>
        </w:tabs>
      </w:pPr>
      <w:r>
        <w:rPr>
          <w:sz w:val="24"/>
          <w:szCs w:val="24"/>
        </w:rPr>
        <w:t>Luogo e data ___________________________</w:t>
      </w:r>
      <w:r>
        <w:rPr>
          <w:sz w:val="24"/>
          <w:szCs w:val="24"/>
        </w:rPr>
        <w:tab/>
      </w:r>
    </w:p>
    <w:p xmlns:wp14="http://schemas.microsoft.com/office/word/2010/wordml" w:rsidR="00F735DF" w:rsidRDefault="00F735DF" w14:paraId="66204FF1" wp14:textId="77777777">
      <w:pPr>
        <w:tabs>
          <w:tab w:val="left" w:pos="720"/>
        </w:tabs>
        <w:spacing w:line="240" w:lineRule="atLeast"/>
        <w:jc w:val="both"/>
      </w:pPr>
    </w:p>
    <w:sectPr w:rsidR="00000000">
      <w:footerReference w:type="default" r:id="rId9"/>
      <w:footerReference w:type="first" r:id="rId10"/>
      <w:pgSz w:w="11906" w:h="16838" w:orient="portrait"/>
      <w:pgMar w:top="1418" w:right="1134" w:bottom="1134" w:left="113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xmlns:wp14="http://schemas.microsoft.com/office/word/2010/wordml" w:rsidR="00F735DF" w:rsidRDefault="00F735DF" w14:paraId="2DBF0D7D" wp14:textId="77777777">
      <w:r>
        <w:separator/>
      </w:r>
    </w:p>
  </w:endnote>
  <w:endnote w:type="continuationSeparator" w:id="0">
    <w:p xmlns:wp14="http://schemas.microsoft.com/office/word/2010/wordml" w:rsidR="00F735DF" w:rsidRDefault="00F735DF" w14:paraId="6B62F1B3" wp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Microsoft JhengHei Light">
    <w:panose1 w:val="020B0304030504040204"/>
    <w:charset w:val="88"/>
    <w:family w:val="swiss"/>
    <w:pitch w:val="variable"/>
    <w:sig w:usb0="800002A7" w:usb1="28CF4400" w:usb2="00000016" w:usb3="00000000" w:csb0="00100009"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penSymbol">
    <w:altName w:val="Arial Unicode MS"/>
    <w:charset w:val="00"/>
    <w:family w:val="auto"/>
    <w:pitch w:val="variable"/>
  </w:font>
  <w:font w:name="Liberation San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Liberation Serif">
    <w:altName w:val="Times New Roman"/>
    <w:charset w:val="00"/>
    <w:family w:val="roman"/>
    <w:pitch w:val="variable"/>
  </w:font>
  <w:font w:name="Calibri">
    <w:panose1 w:val="020F0502020204030204"/>
    <w:charset w:val="00"/>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14="http://schemas.microsoft.com/office/drawing/2010/main" mc:Ignorable="w14 w15 w16se w16cid w16 w16cex w16sdtdh w16du wp14">
  <w:p xmlns:wp14="http://schemas.microsoft.com/office/word/2010/wordml" w:rsidR="00F735DF" w:rsidRDefault="00F735DF" w14:paraId="48DDCA9C" wp14:textId="77777777">
    <w:pPr>
      <w:pStyle w:val="Pidipagina"/>
      <w:ind w:right="360"/>
      <w:jc w:val="right"/>
    </w:pPr>
    <w:r>
      <w:rPr>
        <w:noProof/>
      </w:rPr>
      <mc:AlternateContent>
        <mc:Choice Requires="wps">
          <w:drawing>
            <wp:anchor xmlns:wp14="http://schemas.microsoft.com/office/word/2010/wordprocessingDrawing" distT="0" distB="0" distL="0" distR="0" simplePos="0" relativeHeight="251657728" behindDoc="0" locked="0" layoutInCell="0" allowOverlap="1" wp14:anchorId="28FECDEE" wp14:editId="7777777">
              <wp:simplePos x="0" y="0"/>
              <wp:positionH relativeFrom="page">
                <wp:posOffset>6676390</wp:posOffset>
              </wp:positionH>
              <wp:positionV relativeFrom="paragraph">
                <wp:posOffset>635</wp:posOffset>
              </wp:positionV>
              <wp:extent cx="152400" cy="138430"/>
              <wp:effectExtent l="0" t="0" r="0" b="0"/>
              <wp:wrapSquare wrapText="largest"/>
              <wp:docPr id="122002989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1384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xmlns:wp14="http://schemas.microsoft.com/office/word/2010/wordml" w:rsidR="00F735DF" w:rsidRDefault="00F735DF" w14:paraId="253FD184" wp14:textId="77777777">
                          <w:pPr>
                            <w:pStyle w:val="Pidipagina"/>
                          </w:pPr>
                          <w:r>
                            <w:rPr>
                              <w:rStyle w:val="Numeropagina"/>
                            </w:rPr>
                            <w:fldChar w:fldCharType="begin"/>
                          </w:r>
                          <w:r>
                            <w:rPr>
                              <w:rStyle w:val="Numeropagina"/>
                            </w:rPr>
                            <w:instrText xml:space="preserve"> PAGE </w:instrText>
                          </w:r>
                          <w:r>
                            <w:rPr>
                              <w:rStyle w:val="Numeropagina"/>
                            </w:rPr>
                            <w:fldChar w:fldCharType="separate"/>
                          </w:r>
                          <w:r>
                            <w:rPr>
                              <w:rStyle w:val="Numeropagina"/>
                            </w:rPr>
                            <w:t>5</w:t>
                          </w:r>
                          <w:r>
                            <w:rPr>
                              <w:rStyle w:val="Numeropagina"/>
                            </w:rPr>
                            <w:fldChar w:fldCharType="end"/>
                          </w:r>
                        </w:p>
                      </w:txbxContent>
                    </wps:txbx>
                    <wps:bodyPr rot="0" vert="horz" wrap="square" lIns="10795" tIns="10795" rIns="10795" bIns="10795" anchor="t" anchorCtr="0" upright="1">
                      <a:noAutofit/>
                    </wps:bodyPr>
                  </wps:wsp>
                </a:graphicData>
              </a:graphic>
              <wp14:sizeRelH relativeFrom="page">
                <wp14:pctWidth>0</wp14:pctWidth>
              </wp14:sizeRelH>
              <wp14:sizeRelV relativeFrom="page">
                <wp14:pctHeight>0</wp14:pctHeight>
              </wp14:sizeRelV>
            </wp:anchor>
          </w:drawing>
        </mc:Choice>
        <mc:Fallback>
          <w:pict w14:anchorId="6C5EF305">
            <v:shapetype id="_x0000_t202" coordsize="21600,21600" o:spt="202" path="m,l,21600r21600,l21600,xe">
              <v:stroke joinstyle="miter"/>
              <v:path gradientshapeok="t" o:connecttype="rect"/>
            </v:shapetype>
            <v:shape id="Text Box 1" style="position:absolute;left:0;text-align:left;margin-left:525.7pt;margin-top:.05pt;width:12pt;height:10.9pt;z-index:2516577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spid="_x0000_s1026" o:allowincell="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">
              <v:textbox inset=".85pt,.85pt,.85pt,.85pt">
                <w:txbxContent>
                  <w:p w:rsidR="00F735DF" w:rsidRDefault="00F735DF" w14:paraId="26ABC00B" wp14:textId="77777777">
                    <w:pPr>
                      <w:pStyle w:val="Pidipagina"/>
                    </w:pPr>
                    <w:r>
                      <w:rPr>
                        <w:rStyle w:val="Numeropagina"/>
                      </w:rPr>
                      <w:fldChar w:fldCharType="begin"/>
                    </w:r>
                    <w:r>
                      <w:rPr>
                        <w:rStyle w:val="Numeropagina"/>
                      </w:rPr>
                      <w:instrText xml:space="preserve"> PAGE </w:instrText>
                    </w:r>
                    <w:r>
                      <w:rPr>
                        <w:rStyle w:val="Numeropagina"/>
                      </w:rPr>
                      <w:fldChar w:fldCharType="separate"/>
                    </w:r>
                    <w:r>
                      <w:rPr>
                        <w:rStyle w:val="Numeropagina"/>
                      </w:rPr>
                      <w:t>5</w:t>
                    </w:r>
                    <w:r>
                      <w:rPr>
                        <w:rStyle w:val="Numeropagina"/>
                      </w:rPr>
                      <w:fldChar w:fldCharType="end"/>
                    </w:r>
                  </w:p>
                </w:txbxContent>
              </v:textbox>
              <w10:wrap type="square" side="largest" anchorx="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xmlns:wp14="http://schemas.microsoft.com/office/word/2010/wordml" w:rsidR="00F735DF" w:rsidRDefault="00F735DF" w14:paraId="769D0D3C" wp14:textId="77777777"/>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xmlns:wp14="http://schemas.microsoft.com/office/word/2010/wordml" w:rsidR="00F735DF" w:rsidRDefault="00F735DF" w14:paraId="02F2C34E" wp14:textId="77777777">
      <w:r>
        <w:separator/>
      </w:r>
    </w:p>
  </w:footnote>
  <w:footnote w:type="continuationSeparator" w:id="0">
    <w:p xmlns:wp14="http://schemas.microsoft.com/office/word/2010/wordml" w:rsidR="00F735DF" w:rsidRDefault="00F735DF" w14:paraId="680A4E5D" wp14:textId="77777777">
      <w:r>
        <w:continuationSeparator/>
      </w:r>
    </w:p>
  </w:footnote>
  <w:footnote w:id="1">
    <w:p xmlns:wp14="http://schemas.microsoft.com/office/word/2010/wordml" w:rsidR="00F735DF" w:rsidRDefault="00F735DF" w14:paraId="0B9AB4A4" wp14:textId="77777777">
      <w:pPr>
        <w:tabs>
          <w:tab w:val="left" w:pos="720"/>
        </w:tabs>
        <w:spacing w:line="240" w:lineRule="atLeast"/>
        <w:jc w:val="both"/>
      </w:pPr>
      <w:r>
        <w:rPr>
          <w:rStyle w:val="Caratterinotaapidipagina"/>
          <w:rFonts w:ascii="Liberation Serif" w:hAnsi="Liberation Serif"/>
        </w:rPr>
        <w:footnoteRef/>
      </w:r>
      <w:r>
        <w:t xml:space="preserve"> Indicare: per le</w:t>
      </w:r>
      <w:r>
        <w:rPr>
          <w:b/>
          <w:sz w:val="18"/>
          <w:szCs w:val="18"/>
        </w:rPr>
        <w:t xml:space="preserve"> </w:t>
      </w:r>
      <w:r>
        <w:rPr>
          <w:b/>
          <w:sz w:val="18"/>
          <w:szCs w:val="18"/>
          <w:u w:val="single"/>
        </w:rPr>
        <w:t>Società in nome collettivo</w:t>
      </w:r>
      <w:r>
        <w:rPr>
          <w:sz w:val="18"/>
          <w:szCs w:val="18"/>
        </w:rPr>
        <w:t>, i soci</w:t>
      </w:r>
      <w:r>
        <w:rPr>
          <w:i/>
          <w:sz w:val="18"/>
          <w:szCs w:val="18"/>
        </w:rPr>
        <w:t xml:space="preserve"> (nome, cognome, data e luogo di nascita, residenza, qualità o carica sociale)</w:t>
      </w:r>
      <w:r>
        <w:rPr>
          <w:sz w:val="18"/>
          <w:szCs w:val="18"/>
        </w:rPr>
        <w:t xml:space="preserve">; per le </w:t>
      </w:r>
      <w:r>
        <w:rPr>
          <w:b/>
          <w:sz w:val="18"/>
          <w:szCs w:val="18"/>
          <w:u w:val="single"/>
        </w:rPr>
        <w:t>Società in accomandita semplice</w:t>
      </w:r>
      <w:r>
        <w:rPr>
          <w:sz w:val="18"/>
          <w:szCs w:val="18"/>
        </w:rPr>
        <w:t xml:space="preserve">, i soci accomandatari </w:t>
      </w:r>
      <w:r>
        <w:rPr>
          <w:i/>
          <w:sz w:val="18"/>
          <w:szCs w:val="18"/>
        </w:rPr>
        <w:t xml:space="preserve">(nome, cognome, data e luogo di nascita, residenza); </w:t>
      </w:r>
      <w:r>
        <w:rPr>
          <w:sz w:val="18"/>
          <w:szCs w:val="18"/>
        </w:rPr>
        <w:t xml:space="preserve">per </w:t>
      </w:r>
      <w:r>
        <w:rPr>
          <w:sz w:val="18"/>
          <w:szCs w:val="18"/>
          <w:u w:val="single"/>
        </w:rPr>
        <w:t xml:space="preserve">gli </w:t>
      </w:r>
      <w:r>
        <w:rPr>
          <w:b/>
          <w:sz w:val="18"/>
          <w:szCs w:val="18"/>
          <w:u w:val="single"/>
        </w:rPr>
        <w:t>altri tipi di Società o Consorzio</w:t>
      </w:r>
      <w:r>
        <w:rPr>
          <w:sz w:val="18"/>
          <w:szCs w:val="18"/>
        </w:rPr>
        <w:t xml:space="preserve">: </w:t>
      </w:r>
      <w:r>
        <w:t>i</w:t>
      </w:r>
      <w:r>
        <w:rPr>
          <w:sz w:val="18"/>
          <w:szCs w:val="18"/>
        </w:rPr>
        <w:t>n caso di</w:t>
      </w:r>
      <w:r>
        <w:rPr>
          <w:b/>
          <w:sz w:val="18"/>
          <w:szCs w:val="18"/>
        </w:rPr>
        <w:t xml:space="preserve"> socio unico </w:t>
      </w:r>
      <w:r>
        <w:rPr>
          <w:sz w:val="18"/>
          <w:szCs w:val="18"/>
        </w:rPr>
        <w:t xml:space="preserve">(se persona fisica: </w:t>
      </w:r>
      <w:r>
        <w:rPr>
          <w:i/>
          <w:sz w:val="18"/>
          <w:szCs w:val="18"/>
        </w:rPr>
        <w:t>nome, cognome, data e luogo di nascita, residenza;</w:t>
      </w:r>
      <w:r>
        <w:rPr>
          <w:sz w:val="18"/>
          <w:szCs w:val="18"/>
        </w:rPr>
        <w:t xml:space="preserve"> se persona giuridica:</w:t>
      </w:r>
      <w:r>
        <w:rPr>
          <w:i/>
          <w:sz w:val="18"/>
          <w:szCs w:val="18"/>
        </w:rPr>
        <w:t xml:space="preserve"> ragione sociale, sede legale, codice fiscale e partita iva e amministratori)</w:t>
      </w:r>
      <w:r>
        <w:rPr>
          <w:sz w:val="18"/>
          <w:szCs w:val="18"/>
        </w:rPr>
        <w:t>;</w:t>
      </w:r>
      <w:r>
        <w:rPr>
          <w:sz w:val="24"/>
          <w:szCs w:val="24"/>
        </w:rPr>
        <w:t xml:space="preserve"> </w:t>
      </w:r>
      <w:r>
        <w:rPr>
          <w:sz w:val="18"/>
          <w:szCs w:val="18"/>
        </w:rPr>
        <w:t>nel caso in cui</w:t>
      </w:r>
      <w:r>
        <w:rPr>
          <w:sz w:val="24"/>
          <w:szCs w:val="24"/>
        </w:rPr>
        <w:t xml:space="preserve"> </w:t>
      </w:r>
      <w:r>
        <w:rPr>
          <w:sz w:val="18"/>
          <w:szCs w:val="18"/>
        </w:rPr>
        <w:t xml:space="preserve">entrambi i </w:t>
      </w:r>
      <w:r>
        <w:rPr>
          <w:b/>
          <w:sz w:val="18"/>
          <w:szCs w:val="18"/>
        </w:rPr>
        <w:t>so</w:t>
      </w:r>
      <w:r>
        <w:rPr>
          <w:b/>
          <w:sz w:val="18"/>
          <w:szCs w:val="18"/>
        </w:rPr>
        <w:t>ci siano titolari ciascuno del 50% del capitale in caso di società con due soci</w:t>
      </w:r>
      <w:r>
        <w:rPr>
          <w:sz w:val="18"/>
          <w:szCs w:val="18"/>
        </w:rPr>
        <w:t xml:space="preserve">: (indicare in caso di persona fisica: </w:t>
      </w:r>
      <w:r>
        <w:rPr>
          <w:i/>
          <w:sz w:val="18"/>
          <w:szCs w:val="18"/>
        </w:rPr>
        <w:t>nome, cognome, data e luogo di nascita, residenza;</w:t>
      </w:r>
      <w:r>
        <w:rPr>
          <w:sz w:val="18"/>
          <w:szCs w:val="18"/>
        </w:rPr>
        <w:t xml:space="preserve"> indicare in caso di persona giuridica:</w:t>
      </w:r>
      <w:r>
        <w:rPr>
          <w:i/>
          <w:sz w:val="18"/>
          <w:szCs w:val="18"/>
        </w:rPr>
        <w:t xml:space="preserve">  ragione sociale, sede legale, codice fiscale e partita iva )</w:t>
      </w:r>
      <w:r>
        <w:rPr>
          <w:sz w:val="18"/>
          <w:szCs w:val="18"/>
        </w:rPr>
        <w:t>.</w:t>
      </w:r>
    </w:p>
    <w:p xmlns:wp14="http://schemas.microsoft.com/office/word/2010/wordml" w:rsidR="00F735DF" w:rsidRDefault="00F735DF" w14:paraId="19219836" wp14:textId="77777777">
      <w:pPr>
        <w:jc w:val="both"/>
        <w:rPr>
          <w:sz w:val="18"/>
          <w:szCs w:val="18"/>
        </w:rPr>
      </w:pPr>
    </w:p>
    <w:p xmlns:wp14="http://schemas.microsoft.com/office/word/2010/wordml" w:rsidR="00F735DF" w:rsidRDefault="00F735DF" w14:paraId="296FEF7D" wp14:textId="77777777">
      <w:pPr>
        <w:spacing w:line="312" w:lineRule="auto"/>
        <w:jc w:val="both"/>
        <w:rPr>
          <w:sz w:val="18"/>
          <w:szCs w:val="18"/>
        </w:rPr>
      </w:pPr>
    </w:p>
    <w:p xmlns:wp14="http://schemas.microsoft.com/office/word/2010/wordml" w:rsidR="00F735DF" w:rsidRDefault="00F735DF" w14:paraId="7194DBDC" wp14:textId="77777777">
      <w:pPr>
        <w:pStyle w:val="Testonotaapidipagina"/>
        <w:rPr>
          <w:sz w:val="18"/>
          <w:szCs w:val="18"/>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multilevel"/>
    <w:tmpl w:val="00000002"/>
    <w:name w:val="WW8Num2"/>
    <w:lvl w:ilvl="0">
      <w:start w:val="2"/>
      <w:numFmt w:val="decimal"/>
      <w:lvlText w:val="%1."/>
      <w:lvlJc w:val="left"/>
      <w:pPr>
        <w:tabs>
          <w:tab w:val="num" w:pos="708"/>
        </w:tabs>
        <w:ind w:left="720" w:hanging="360"/>
      </w:pPr>
      <w:rPr>
        <w:rFonts w:hint="default"/>
        <w:caps/>
        <w:strike/>
        <w:color w:val="C9211E"/>
        <w:kern w:val="2"/>
        <w:sz w:val="24"/>
        <w:szCs w:val="24"/>
        <w:lang w:eastAsia="it-IT"/>
      </w:rPr>
    </w:lvl>
    <w:lvl w:ilvl="1">
      <w:start w:val="1"/>
      <w:numFmt w:val="lowerLetter"/>
      <w:lvlText w:val="%2."/>
      <w:lvlJc w:val="left"/>
      <w:pPr>
        <w:tabs>
          <w:tab w:val="num" w:pos="1440"/>
        </w:tabs>
        <w:ind w:left="1440" w:hanging="360"/>
      </w:pPr>
      <w:rPr>
        <w:sz w:val="24"/>
        <w:szCs w:val="24"/>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0000003"/>
    <w:multiLevelType w:val="singleLevel"/>
    <w:tmpl w:val="00000003"/>
    <w:name w:val="WW8Num3"/>
    <w:lvl w:ilvl="0">
      <w:numFmt w:val="bullet"/>
      <w:lvlText w:val="-"/>
      <w:lvlJc w:val="left"/>
      <w:pPr>
        <w:tabs>
          <w:tab w:val="num" w:pos="720"/>
        </w:tabs>
        <w:ind w:left="720" w:hanging="360"/>
      </w:pPr>
      <w:rPr>
        <w:rFonts w:hint="default" w:ascii="Microsoft JhengHei Light" w:hAnsi="Microsoft JhengHei Light" w:cs="Microsoft JhengHei Light"/>
        <w:sz w:val="24"/>
        <w:szCs w:val="24"/>
      </w:rPr>
    </w:lvl>
  </w:abstractNum>
  <w:num w:numId="1" w16cid:durableId="368459862">
    <w:abstractNumId w:val="0"/>
  </w:num>
  <w:num w:numId="2" w16cid:durableId="1610432949">
    <w:abstractNumId w:val="1"/>
  </w:num>
  <w:num w:numId="3" w16cid:durableId="1926258919">
    <w:abstractNumId w:val="2"/>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p14">
  <w:view w:val="normal"/>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trackRevisions w:val="false"/>
  <w:defaultTabStop w:val="708"/>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3074">
      <o:colormenu v:ext="edit" strokecolor="none [1]" fillcolor="none [4]" shadowcolor="none [2]"/>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3607"/>
    <w:rsid w:val="00073607"/>
    <w:rsid w:val="00F735DF"/>
    <w:rsid w:val="0D016EF3"/>
    <w:rsid w:val="1EADF6BB"/>
    <w:rsid w:val="1EE12A6A"/>
    <w:rsid w:val="230A05FC"/>
    <w:rsid w:val="29B2892A"/>
    <w:rsid w:val="30D6975A"/>
    <w:rsid w:val="3F3CE0EB"/>
    <w:rsid w:val="4519DC0A"/>
    <w:rsid w:val="47674BB4"/>
    <w:rsid w:val="55DE0DF4"/>
    <w:rsid w:val="568261FA"/>
    <w:rsid w:val="61DE1FCA"/>
    <w:rsid w:val="6556FEDC"/>
    <w:rsid w:val="6B97A895"/>
  </w:rsids>
  <m:mathPr>
    <m:mathFont m:val="Cambria Math"/>
    <m:brkBin m:val="before"/>
    <m:brkBinSub m:val="--"/>
    <m:smallFrac m:val="0"/>
    <m:dispDef/>
    <m:lMargin m:val="0"/>
    <m:rMargin m:val="0"/>
    <m:defJc m:val="centerGroup"/>
    <m:wrapIndent m:val="1440"/>
    <m:intLim m:val="subSup"/>
    <m:naryLim m:val="undOvr"/>
  </m:mathPr>
  <w:themeFontLang w:val="it-I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3074">
      <o:colormenu v:ext="edit" strokecolor="none [1]" fillcolor="none [4]" shadowcolor="none [2]"/>
    </o:shapedefaults>
    <o:shapelayout v:ext="edit">
      <o:idmap v:ext="edit" data="2"/>
    </o:shapelayout>
  </w:shapeDefaults>
  <w:doNotEmbedSmartTags/>
  <w:decimalSymbol w:val="."/>
  <w:listSeparator w:val=","/>
  <w14:docId w14:val="6FE7F0EB"/>
  <w15:chartTrackingRefBased/>
  <w15:docId w15:val="{AB018A50-CCBB-468B-A110-1EC931D0A9EE}"/>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p14">
  <w:docDefaults>
    <w:rPrDefault>
      <w:rPr>
        <w:rFonts w:ascii="Times New Roman" w:hAnsi="Times New Roman" w:eastAsia="Times New Roman" w:cs="Times New Roman"/>
        <w:lang w:val="it-IT"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e" w:default="1">
    <w:name w:val="Normal"/>
    <w:qFormat/>
    <w:pPr>
      <w:suppressAutoHyphens/>
    </w:pPr>
    <w:rPr>
      <w:lang w:eastAsia="zh-CN"/>
    </w:rPr>
  </w:style>
  <w:style w:type="paragraph" w:styleId="Titolo1">
    <w:name w:val="heading 1"/>
    <w:basedOn w:val="Normale"/>
    <w:next w:val="Normale"/>
    <w:qFormat/>
    <w:pPr>
      <w:numPr>
        <w:numId w:val="1"/>
      </w:numPr>
      <w:spacing w:before="240"/>
      <w:outlineLvl w:val="0"/>
    </w:pPr>
    <w:rPr>
      <w:rFonts w:ascii="Arial" w:hAnsi="Arial" w:cs="Arial"/>
      <w:b/>
      <w:sz w:val="24"/>
      <w:u w:val="single"/>
    </w:rPr>
  </w:style>
  <w:style w:type="paragraph" w:styleId="Titolo2">
    <w:name w:val="heading 2"/>
    <w:basedOn w:val="Normale"/>
    <w:next w:val="Normale"/>
    <w:qFormat/>
    <w:pPr>
      <w:numPr>
        <w:ilvl w:val="1"/>
        <w:numId w:val="1"/>
      </w:numPr>
      <w:spacing w:before="120"/>
      <w:outlineLvl w:val="1"/>
    </w:pPr>
    <w:rPr>
      <w:rFonts w:ascii="Arial" w:hAnsi="Arial" w:cs="Arial"/>
      <w:b/>
      <w:sz w:val="24"/>
    </w:rPr>
  </w:style>
  <w:style w:type="paragraph" w:styleId="Titolo3">
    <w:name w:val="heading 3"/>
    <w:basedOn w:val="Normale"/>
    <w:next w:val="Rientronormale1"/>
    <w:qFormat/>
    <w:pPr>
      <w:numPr>
        <w:ilvl w:val="2"/>
        <w:numId w:val="1"/>
      </w:numPr>
      <w:ind w:left="354"/>
      <w:outlineLvl w:val="2"/>
    </w:pPr>
    <w:rPr>
      <w:b/>
      <w:sz w:val="24"/>
    </w:rPr>
  </w:style>
  <w:style w:type="paragraph" w:styleId="Titolo4">
    <w:name w:val="heading 4"/>
    <w:basedOn w:val="Normale"/>
    <w:next w:val="Rientronormale1"/>
    <w:qFormat/>
    <w:pPr>
      <w:numPr>
        <w:ilvl w:val="3"/>
        <w:numId w:val="1"/>
      </w:numPr>
      <w:ind w:left="354"/>
      <w:outlineLvl w:val="3"/>
    </w:pPr>
    <w:rPr>
      <w:sz w:val="24"/>
      <w:u w:val="single"/>
    </w:rPr>
  </w:style>
  <w:style w:type="paragraph" w:styleId="Titolo5">
    <w:name w:val="heading 5"/>
    <w:basedOn w:val="Normale"/>
    <w:next w:val="Rientronormale1"/>
    <w:qFormat/>
    <w:pPr>
      <w:numPr>
        <w:ilvl w:val="4"/>
        <w:numId w:val="1"/>
      </w:numPr>
      <w:ind w:left="708"/>
      <w:outlineLvl w:val="4"/>
    </w:pPr>
    <w:rPr>
      <w:b/>
    </w:rPr>
  </w:style>
  <w:style w:type="paragraph" w:styleId="Titolo6">
    <w:name w:val="heading 6"/>
    <w:basedOn w:val="Normale"/>
    <w:next w:val="Rientronormale1"/>
    <w:qFormat/>
    <w:pPr>
      <w:numPr>
        <w:ilvl w:val="5"/>
        <w:numId w:val="1"/>
      </w:numPr>
      <w:ind w:left="708"/>
      <w:outlineLvl w:val="5"/>
    </w:pPr>
    <w:rPr>
      <w:u w:val="single"/>
    </w:rPr>
  </w:style>
  <w:style w:type="paragraph" w:styleId="Titolo7">
    <w:name w:val="heading 7"/>
    <w:basedOn w:val="Normale"/>
    <w:next w:val="Rientronormale1"/>
    <w:qFormat/>
    <w:pPr>
      <w:numPr>
        <w:ilvl w:val="6"/>
        <w:numId w:val="1"/>
      </w:numPr>
      <w:ind w:left="708"/>
      <w:outlineLvl w:val="6"/>
    </w:pPr>
    <w:rPr>
      <w:i/>
    </w:rPr>
  </w:style>
  <w:style w:type="paragraph" w:styleId="Titolo8">
    <w:name w:val="heading 8"/>
    <w:basedOn w:val="Normale"/>
    <w:next w:val="Rientronormale1"/>
    <w:qFormat/>
    <w:pPr>
      <w:numPr>
        <w:ilvl w:val="7"/>
        <w:numId w:val="1"/>
      </w:numPr>
      <w:ind w:left="708"/>
      <w:outlineLvl w:val="7"/>
    </w:pPr>
    <w:rPr>
      <w:i/>
    </w:rPr>
  </w:style>
  <w:style w:type="paragraph" w:styleId="Titolo9">
    <w:name w:val="heading 9"/>
    <w:basedOn w:val="Normale"/>
    <w:next w:val="Rientronormale1"/>
    <w:qFormat/>
    <w:pPr>
      <w:numPr>
        <w:ilvl w:val="8"/>
        <w:numId w:val="1"/>
      </w:numPr>
      <w:ind w:left="708"/>
      <w:outlineLvl w:val="8"/>
    </w:pPr>
    <w:rPr>
      <w:i/>
    </w:rPr>
  </w:style>
  <w:style w:type="character" w:styleId="Carpredefinitoparagrafo" w:default="1">
    <w:name w:val="Default Paragraph Font"/>
    <w:uiPriority w:val="1"/>
    <w:semiHidden/>
    <w:unhideWhenUsed/>
  </w:style>
  <w:style w:type="table" w:styleId="Tabellanormale" w:default="1">
    <w:name w:val="Normal Table"/>
    <w:uiPriority w:val="99"/>
    <w:semiHidden/>
    <w:unhideWhenUsed/>
    <w:tblPr>
      <w:tblInd w:w="0" w:type="dxa"/>
      <w:tblCellMar>
        <w:top w:w="0" w:type="dxa"/>
        <w:left w:w="108" w:type="dxa"/>
        <w:bottom w:w="0" w:type="dxa"/>
        <w:right w:w="108" w:type="dxa"/>
      </w:tblCellMar>
    </w:tblPr>
  </w:style>
  <w:style w:type="numbering" w:styleId="Nessunelenco" w:default="1">
    <w:name w:val="No List"/>
    <w:uiPriority w:val="99"/>
    <w:semiHidden/>
    <w:unhideWhenUsed/>
  </w:style>
  <w:style w:type="character" w:styleId="WW8Num2z0" w:customStyle="1">
    <w:name w:val="WW8Num2z0"/>
    <w:rPr>
      <w:rFonts w:hint="default"/>
      <w:caps/>
      <w:strike/>
      <w:color w:val="C9211E"/>
      <w:kern w:val="2"/>
      <w:sz w:val="24"/>
      <w:szCs w:val="24"/>
      <w:lang w:eastAsia="it-IT"/>
    </w:rPr>
  </w:style>
  <w:style w:type="character" w:styleId="WW8Num2z1" w:customStyle="1">
    <w:name w:val="WW8Num2z1"/>
    <w:rPr>
      <w:sz w:val="24"/>
      <w:szCs w:val="24"/>
    </w:rPr>
  </w:style>
  <w:style w:type="character" w:styleId="WW8Num3z0" w:customStyle="1">
    <w:name w:val="WW8Num3z0"/>
    <w:rPr>
      <w:rFonts w:hint="default" w:ascii="Microsoft JhengHei Light" w:hAnsi="Microsoft JhengHei Light" w:cs="Microsoft JhengHei Light"/>
      <w:sz w:val="24"/>
      <w:szCs w:val="24"/>
    </w:rPr>
  </w:style>
  <w:style w:type="character" w:styleId="WW8Num1z0" w:customStyle="1">
    <w:name w:val="WW8Num1z0"/>
  </w:style>
  <w:style w:type="character" w:styleId="WW8Num1z1" w:customStyle="1">
    <w:name w:val="WW8Num1z1"/>
  </w:style>
  <w:style w:type="character" w:styleId="WW8Num1z2" w:customStyle="1">
    <w:name w:val="WW8Num1z2"/>
  </w:style>
  <w:style w:type="character" w:styleId="WW8Num1z3" w:customStyle="1">
    <w:name w:val="WW8Num1z3"/>
  </w:style>
  <w:style w:type="character" w:styleId="WW8Num1z4" w:customStyle="1">
    <w:name w:val="WW8Num1z4"/>
  </w:style>
  <w:style w:type="character" w:styleId="WW8Num1z5" w:customStyle="1">
    <w:name w:val="WW8Num1z5"/>
  </w:style>
  <w:style w:type="character" w:styleId="WW8Num1z6" w:customStyle="1">
    <w:name w:val="WW8Num1z6"/>
  </w:style>
  <w:style w:type="character" w:styleId="WW8Num1z7" w:customStyle="1">
    <w:name w:val="WW8Num1z7"/>
  </w:style>
  <w:style w:type="character" w:styleId="WW8Num1z8" w:customStyle="1">
    <w:name w:val="WW8Num1z8"/>
  </w:style>
  <w:style w:type="character" w:styleId="WW8Num2z2" w:customStyle="1">
    <w:name w:val="WW8Num2z2"/>
  </w:style>
  <w:style w:type="character" w:styleId="WW8Num2z3" w:customStyle="1">
    <w:name w:val="WW8Num2z3"/>
  </w:style>
  <w:style w:type="character" w:styleId="WW8Num2z4" w:customStyle="1">
    <w:name w:val="WW8Num2z4"/>
  </w:style>
  <w:style w:type="character" w:styleId="WW8Num2z5" w:customStyle="1">
    <w:name w:val="WW8Num2z5"/>
  </w:style>
  <w:style w:type="character" w:styleId="WW8Num2z6" w:customStyle="1">
    <w:name w:val="WW8Num2z6"/>
  </w:style>
  <w:style w:type="character" w:styleId="WW8Num2z7" w:customStyle="1">
    <w:name w:val="WW8Num2z7"/>
  </w:style>
  <w:style w:type="character" w:styleId="WW8Num2z8" w:customStyle="1">
    <w:name w:val="WW8Num2z8"/>
  </w:style>
  <w:style w:type="character" w:styleId="WW8Num3z1" w:customStyle="1">
    <w:name w:val="WW8Num3z1"/>
    <w:rPr>
      <w:rFonts w:hint="default" w:ascii="Garamond" w:hAnsi="Garamond" w:cs="Garamond"/>
      <w:caps w:val="0"/>
      <w:smallCaps w:val="0"/>
      <w:sz w:val="18"/>
      <w:szCs w:val="24"/>
    </w:rPr>
  </w:style>
  <w:style w:type="character" w:styleId="WW8Num3z2" w:customStyle="1">
    <w:name w:val="WW8Num3z2"/>
  </w:style>
  <w:style w:type="character" w:styleId="WW8Num3z3" w:customStyle="1">
    <w:name w:val="WW8Num3z3"/>
  </w:style>
  <w:style w:type="character" w:styleId="WW8Num3z4" w:customStyle="1">
    <w:name w:val="WW8Num3z4"/>
  </w:style>
  <w:style w:type="character" w:styleId="WW8Num3z5" w:customStyle="1">
    <w:name w:val="WW8Num3z5"/>
  </w:style>
  <w:style w:type="character" w:styleId="WW8Num3z6" w:customStyle="1">
    <w:name w:val="WW8Num3z6"/>
  </w:style>
  <w:style w:type="character" w:styleId="WW8Num3z7" w:customStyle="1">
    <w:name w:val="WW8Num3z7"/>
  </w:style>
  <w:style w:type="character" w:styleId="WW8Num3z8" w:customStyle="1">
    <w:name w:val="WW8Num3z8"/>
  </w:style>
  <w:style w:type="character" w:styleId="WW8Num4z0" w:customStyle="1">
    <w:name w:val="WW8Num4z0"/>
  </w:style>
  <w:style w:type="character" w:styleId="WW8Num5z0" w:customStyle="1">
    <w:name w:val="WW8Num5z0"/>
    <w:rPr>
      <w:rFonts w:hint="default"/>
    </w:rPr>
  </w:style>
  <w:style w:type="character" w:styleId="WW8Num5z1" w:customStyle="1">
    <w:name w:val="WW8Num5z1"/>
  </w:style>
  <w:style w:type="character" w:styleId="WW8Num5z2" w:customStyle="1">
    <w:name w:val="WW8Num5z2"/>
  </w:style>
  <w:style w:type="character" w:styleId="WW8Num5z3" w:customStyle="1">
    <w:name w:val="WW8Num5z3"/>
  </w:style>
  <w:style w:type="character" w:styleId="WW8Num5z4" w:customStyle="1">
    <w:name w:val="WW8Num5z4"/>
  </w:style>
  <w:style w:type="character" w:styleId="WW8Num5z5" w:customStyle="1">
    <w:name w:val="WW8Num5z5"/>
  </w:style>
  <w:style w:type="character" w:styleId="WW8Num5z6" w:customStyle="1">
    <w:name w:val="WW8Num5z6"/>
  </w:style>
  <w:style w:type="character" w:styleId="WW8Num5z7" w:customStyle="1">
    <w:name w:val="WW8Num5z7"/>
  </w:style>
  <w:style w:type="character" w:styleId="WW8Num5z8" w:customStyle="1">
    <w:name w:val="WW8Num5z8"/>
  </w:style>
  <w:style w:type="character" w:styleId="WW8Num6z0" w:customStyle="1">
    <w:name w:val="WW8Num6z0"/>
    <w:rPr>
      <w:rFonts w:hint="default"/>
      <w:caps/>
      <w:kern w:val="2"/>
      <w:sz w:val="24"/>
      <w:szCs w:val="24"/>
      <w:lang w:eastAsia="it-IT"/>
    </w:rPr>
  </w:style>
  <w:style w:type="character" w:styleId="WW8Num6z1" w:customStyle="1">
    <w:name w:val="WW8Num6z1"/>
    <w:rPr>
      <w:sz w:val="24"/>
      <w:szCs w:val="24"/>
    </w:rPr>
  </w:style>
  <w:style w:type="character" w:styleId="WW8Num6z2" w:customStyle="1">
    <w:name w:val="WW8Num6z2"/>
  </w:style>
  <w:style w:type="character" w:styleId="WW8Num6z3" w:customStyle="1">
    <w:name w:val="WW8Num6z3"/>
  </w:style>
  <w:style w:type="character" w:styleId="WW8Num6z4" w:customStyle="1">
    <w:name w:val="WW8Num6z4"/>
  </w:style>
  <w:style w:type="character" w:styleId="WW8Num6z5" w:customStyle="1">
    <w:name w:val="WW8Num6z5"/>
  </w:style>
  <w:style w:type="character" w:styleId="WW8Num6z6" w:customStyle="1">
    <w:name w:val="WW8Num6z6"/>
  </w:style>
  <w:style w:type="character" w:styleId="WW8Num6z7" w:customStyle="1">
    <w:name w:val="WW8Num6z7"/>
  </w:style>
  <w:style w:type="character" w:styleId="WW8Num6z8" w:customStyle="1">
    <w:name w:val="WW8Num6z8"/>
  </w:style>
  <w:style w:type="character" w:styleId="WW8Num7z0" w:customStyle="1">
    <w:name w:val="WW8Num7z0"/>
    <w:rPr>
      <w:rFonts w:hint="default" w:ascii="Microsoft JhengHei Light" w:hAnsi="Microsoft JhengHei Light" w:cs="Microsoft JhengHei Light"/>
      <w:sz w:val="24"/>
      <w:szCs w:val="24"/>
    </w:rPr>
  </w:style>
  <w:style w:type="character" w:styleId="WW8Num7z1" w:customStyle="1">
    <w:name w:val="WW8Num7z1"/>
    <w:rPr>
      <w:rFonts w:hint="default" w:ascii="Courier New" w:hAnsi="Courier New" w:cs="Courier New"/>
    </w:rPr>
  </w:style>
  <w:style w:type="character" w:styleId="WW8Num7z2" w:customStyle="1">
    <w:name w:val="WW8Num7z2"/>
    <w:rPr>
      <w:rFonts w:hint="default" w:ascii="Wingdings" w:hAnsi="Wingdings" w:cs="Wingdings"/>
    </w:rPr>
  </w:style>
  <w:style w:type="character" w:styleId="WW8Num7z3" w:customStyle="1">
    <w:name w:val="WW8Num7z3"/>
    <w:rPr>
      <w:rFonts w:hint="default" w:ascii="Symbol" w:hAnsi="Symbol" w:cs="Symbol"/>
    </w:rPr>
  </w:style>
  <w:style w:type="character" w:styleId="Carpredefinitoparagrafo4" w:customStyle="1">
    <w:name w:val="Car. predefinito paragrafo4"/>
  </w:style>
  <w:style w:type="character" w:styleId="Carpredefinitoparagrafo3" w:customStyle="1">
    <w:name w:val="Car. predefinito paragrafo3"/>
  </w:style>
  <w:style w:type="character" w:styleId="Carpredefinitoparagrafo2" w:customStyle="1">
    <w:name w:val="Car. predefinito paragrafo2"/>
  </w:style>
  <w:style w:type="character" w:styleId="WW8Num8z0" w:customStyle="1">
    <w:name w:val="WW8Num8z0"/>
    <w:rPr>
      <w:rFonts w:hint="default"/>
      <w:i w:val="0"/>
    </w:rPr>
  </w:style>
  <w:style w:type="character" w:styleId="WW8Num9z0" w:customStyle="1">
    <w:name w:val="WW8Num9z0"/>
    <w:rPr>
      <w:rFonts w:hint="default"/>
    </w:rPr>
  </w:style>
  <w:style w:type="character" w:styleId="WW8NumSt9z0" w:customStyle="1">
    <w:name w:val="WW8NumSt9z0"/>
    <w:rPr>
      <w:rFonts w:hint="default" w:ascii="Wingdings" w:hAnsi="Wingdings" w:cs="Wingdings"/>
      <w:b/>
      <w:i w:val="0"/>
      <w:sz w:val="24"/>
    </w:rPr>
  </w:style>
  <w:style w:type="character" w:styleId="Carpredefinitoparagrafo1" w:customStyle="1">
    <w:name w:val="Car. predefinito paragrafo1"/>
  </w:style>
  <w:style w:type="character" w:styleId="Rimandocommento1" w:customStyle="1">
    <w:name w:val="Rimando commento1"/>
    <w:basedOn w:val="Carpredefinitoparagrafo1"/>
    <w:rPr>
      <w:sz w:val="16"/>
    </w:rPr>
  </w:style>
  <w:style w:type="character" w:styleId="Numeroriga">
    <w:name w:val="line number"/>
    <w:basedOn w:val="Carpredefinitoparagrafo1"/>
  </w:style>
  <w:style w:type="character" w:styleId="Caratterenotaapidipagina" w:customStyle="1">
    <w:name w:val="Carattere nota a piè di pagina"/>
    <w:basedOn w:val="Carpredefinitoparagrafo1"/>
    <w:rPr>
      <w:position w:val="1"/>
      <w:sz w:val="16"/>
    </w:rPr>
  </w:style>
  <w:style w:type="character" w:styleId="Numeropagina">
    <w:name w:val="page number"/>
    <w:basedOn w:val="Carpredefinitoparagrafo1"/>
  </w:style>
  <w:style w:type="character" w:styleId="Caratterinotaapidipagina" w:customStyle="1">
    <w:name w:val="Caratteri nota a piè di pagina"/>
    <w:rPr>
      <w:vertAlign w:val="superscript"/>
    </w:rPr>
  </w:style>
  <w:style w:type="character" w:styleId="Caratterinotadichiusura" w:customStyle="1">
    <w:name w:val="Caratteri nota di chiusura"/>
    <w:rPr>
      <w:vertAlign w:val="superscript"/>
    </w:rPr>
  </w:style>
  <w:style w:type="character" w:styleId="Caratterenotadichiusura" w:customStyle="1">
    <w:name w:val="Carattere nota di chiusura"/>
  </w:style>
  <w:style w:type="character" w:styleId="Rimandonotaapidipagina1" w:customStyle="1">
    <w:name w:val="Rimando nota a piè di pagina1"/>
    <w:rPr>
      <w:vertAlign w:val="superscript"/>
    </w:rPr>
  </w:style>
  <w:style w:type="character" w:styleId="Rimandonotadichiusura1" w:customStyle="1">
    <w:name w:val="Rimando nota di chiusura1"/>
    <w:rPr>
      <w:vertAlign w:val="superscript"/>
    </w:rPr>
  </w:style>
  <w:style w:type="character" w:styleId="Rimandonotaapidipagina2" w:customStyle="1">
    <w:name w:val="Rimando nota a piè di pagina2"/>
    <w:rPr>
      <w:vertAlign w:val="superscript"/>
    </w:rPr>
  </w:style>
  <w:style w:type="character" w:styleId="Rimandonotadichiusura2" w:customStyle="1">
    <w:name w:val="Rimando nota di chiusura2"/>
    <w:rPr>
      <w:vertAlign w:val="superscript"/>
    </w:rPr>
  </w:style>
  <w:style w:type="character" w:styleId="Collegamentoipertestuale">
    <w:name w:val="Hyperlink"/>
    <w:basedOn w:val="Carpredefinitoparagrafo4"/>
    <w:rPr>
      <w:color w:val="0000FF"/>
      <w:u w:val="single"/>
    </w:rPr>
  </w:style>
  <w:style w:type="character" w:styleId="Rimandonotaapidipagina">
    <w:name w:val="footnote reference"/>
    <w:rPr>
      <w:vertAlign w:val="superscript"/>
    </w:rPr>
  </w:style>
  <w:style w:type="character" w:styleId="Rimandonotadichiusura">
    <w:name w:val="endnote reference"/>
    <w:rPr>
      <w:vertAlign w:val="superscript"/>
    </w:rPr>
  </w:style>
  <w:style w:type="character" w:styleId="Punti" w:customStyle="1">
    <w:name w:val="Punti"/>
    <w:rPr>
      <w:rFonts w:ascii="OpenSymbol" w:hAnsi="OpenSymbol" w:eastAsia="OpenSymbol" w:cs="OpenSymbol"/>
    </w:rPr>
  </w:style>
  <w:style w:type="paragraph" w:styleId="Titolo40" w:customStyle="1">
    <w:name w:val="Titolo4"/>
    <w:basedOn w:val="Normale"/>
    <w:next w:val="Corpotesto"/>
    <w:pPr>
      <w:keepNext/>
      <w:spacing w:before="240" w:after="120"/>
    </w:pPr>
    <w:rPr>
      <w:rFonts w:ascii="Liberation Sans" w:hAnsi="Liberation Sans" w:eastAsia="Microsoft YaHei" w:cs="Arial"/>
      <w:sz w:val="28"/>
      <w:szCs w:val="28"/>
    </w:rPr>
  </w:style>
  <w:style w:type="paragraph" w:styleId="Corpotesto">
    <w:name w:val="Body Text"/>
    <w:basedOn w:val="Normale"/>
    <w:pPr>
      <w:tabs>
        <w:tab w:val="left" w:pos="720"/>
      </w:tabs>
      <w:spacing w:line="240" w:lineRule="atLeast"/>
      <w:jc w:val="both"/>
    </w:pPr>
    <w:rPr>
      <w:sz w:val="24"/>
    </w:rPr>
  </w:style>
  <w:style w:type="paragraph" w:styleId="Elenco">
    <w:name w:val="List"/>
    <w:basedOn w:val="Corpotesto"/>
    <w:rPr>
      <w:rFonts w:cs="Arial"/>
    </w:rPr>
  </w:style>
  <w:style w:type="paragraph" w:styleId="Didascalia">
    <w:name w:val="caption"/>
    <w:basedOn w:val="Normale"/>
    <w:qFormat/>
    <w:pPr>
      <w:suppressLineNumbers/>
      <w:spacing w:before="120" w:after="120"/>
    </w:pPr>
    <w:rPr>
      <w:rFonts w:cs="Arial"/>
      <w:i/>
      <w:iCs/>
      <w:sz w:val="24"/>
      <w:szCs w:val="24"/>
    </w:rPr>
  </w:style>
  <w:style w:type="paragraph" w:styleId="Indice" w:customStyle="1">
    <w:name w:val="Indice"/>
    <w:basedOn w:val="Normale"/>
    <w:pPr>
      <w:suppressLineNumbers/>
    </w:pPr>
    <w:rPr>
      <w:rFonts w:cs="Arial"/>
    </w:rPr>
  </w:style>
  <w:style w:type="paragraph" w:styleId="Titolo30" w:customStyle="1">
    <w:name w:val="Titolo3"/>
    <w:basedOn w:val="Normale"/>
    <w:next w:val="Corpotesto"/>
    <w:pPr>
      <w:keepNext/>
      <w:spacing w:before="240" w:after="120"/>
    </w:pPr>
    <w:rPr>
      <w:rFonts w:ascii="Liberation Sans" w:hAnsi="Liberation Sans" w:eastAsia="Microsoft YaHei" w:cs="Arial"/>
      <w:sz w:val="28"/>
      <w:szCs w:val="28"/>
    </w:rPr>
  </w:style>
  <w:style w:type="paragraph" w:styleId="Titolo20" w:customStyle="1">
    <w:name w:val="Titolo2"/>
    <w:basedOn w:val="Normale"/>
    <w:next w:val="Corpotesto"/>
    <w:pPr>
      <w:keepNext/>
      <w:spacing w:before="240" w:after="120"/>
    </w:pPr>
    <w:rPr>
      <w:rFonts w:ascii="Liberation Sans" w:hAnsi="Liberation Sans" w:eastAsia="Microsoft YaHei" w:cs="Arial"/>
      <w:sz w:val="28"/>
      <w:szCs w:val="28"/>
    </w:rPr>
  </w:style>
  <w:style w:type="paragraph" w:styleId="Titolo10" w:customStyle="1">
    <w:name w:val="Titolo1"/>
    <w:basedOn w:val="Normale"/>
    <w:next w:val="Corpotesto"/>
    <w:pPr>
      <w:tabs>
        <w:tab w:val="left" w:pos="720"/>
      </w:tabs>
      <w:spacing w:line="240" w:lineRule="atLeast"/>
      <w:jc w:val="center"/>
    </w:pPr>
    <w:rPr>
      <w:b/>
      <w:sz w:val="24"/>
    </w:rPr>
  </w:style>
  <w:style w:type="paragraph" w:styleId="Rientronormale1" w:customStyle="1">
    <w:name w:val="Rientro normale1"/>
    <w:basedOn w:val="Normale"/>
    <w:pPr>
      <w:ind w:left="708"/>
    </w:pPr>
  </w:style>
  <w:style w:type="paragraph" w:styleId="Testocommento1" w:customStyle="1">
    <w:name w:val="Testo commento1"/>
    <w:basedOn w:val="Normale"/>
  </w:style>
  <w:style w:type="paragraph" w:styleId="Indice1">
    <w:name w:val="index 1"/>
    <w:basedOn w:val="Normale"/>
    <w:next w:val="Normale"/>
  </w:style>
  <w:style w:type="paragraph" w:styleId="Titoloindice">
    <w:name w:val="index heading"/>
    <w:basedOn w:val="Normale"/>
    <w:next w:val="Indice1"/>
  </w:style>
  <w:style w:type="paragraph" w:styleId="Intestazioneepidipagina" w:customStyle="1">
    <w:name w:val="Intestazione e piè di pagina"/>
    <w:basedOn w:val="Normale"/>
    <w:pPr>
      <w:suppressLineNumbers/>
      <w:tabs>
        <w:tab w:val="center" w:pos="4819"/>
        <w:tab w:val="right" w:pos="9638"/>
      </w:tabs>
    </w:pPr>
  </w:style>
  <w:style w:type="paragraph" w:styleId="Pidipagina">
    <w:name w:val="footer"/>
    <w:basedOn w:val="Normale"/>
    <w:pPr>
      <w:tabs>
        <w:tab w:val="center" w:pos="4819"/>
        <w:tab w:val="right" w:pos="9071"/>
      </w:tabs>
    </w:pPr>
  </w:style>
  <w:style w:type="paragraph" w:styleId="Intestazione">
    <w:name w:val="header"/>
    <w:basedOn w:val="Normale"/>
    <w:pPr>
      <w:tabs>
        <w:tab w:val="center" w:pos="4819"/>
        <w:tab w:val="right" w:pos="9071"/>
      </w:tabs>
    </w:pPr>
  </w:style>
  <w:style w:type="paragraph" w:styleId="Testonotaapidipagina">
    <w:name w:val="footnote text"/>
    <w:basedOn w:val="Normale"/>
  </w:style>
  <w:style w:type="paragraph" w:styleId="Soggettocommento">
    <w:name w:val="annotation subject"/>
    <w:basedOn w:val="Testocommento1"/>
    <w:next w:val="Testocommento1"/>
    <w:rPr>
      <w:b/>
      <w:bCs/>
    </w:rPr>
  </w:style>
  <w:style w:type="paragraph" w:styleId="Testofumetto">
    <w:name w:val="Balloon Text"/>
    <w:basedOn w:val="Normale"/>
    <w:rPr>
      <w:rFonts w:ascii="Tahoma" w:hAnsi="Tahoma" w:cs="Tahoma"/>
      <w:sz w:val="16"/>
      <w:szCs w:val="16"/>
    </w:rPr>
  </w:style>
  <w:style w:type="paragraph" w:styleId="NormaleWeb">
    <w:name w:val="Normal (Web)"/>
    <w:basedOn w:val="Normale"/>
    <w:pPr>
      <w:spacing w:before="100" w:after="142" w:line="288" w:lineRule="auto"/>
    </w:pPr>
    <w:rPr>
      <w:sz w:val="24"/>
      <w:szCs w:val="24"/>
      <w:lang w:bidi="hi-IN"/>
    </w:rPr>
  </w:style>
  <w:style w:type="paragraph" w:styleId="Contenutotabella" w:customStyle="1">
    <w:name w:val="Contenuto tabella"/>
    <w:basedOn w:val="Normale"/>
    <w:pPr>
      <w:suppressLineNumbers/>
    </w:pPr>
  </w:style>
  <w:style w:type="paragraph" w:styleId="Titolotabella" w:customStyle="1">
    <w:name w:val="Titolo tabella"/>
    <w:basedOn w:val="Contenutotabella"/>
    <w:pPr>
      <w:jc w:val="center"/>
    </w:pPr>
    <w:rPr>
      <w:b/>
      <w:bCs/>
    </w:rPr>
  </w:style>
  <w:style w:type="paragraph" w:styleId="Contenutocornice" w:customStyle="1">
    <w:name w:val="Contenuto cornice"/>
    <w:basedOn w:val="Normale"/>
  </w:style>
  <w:style w:type="paragraph" w:styleId="western" w:customStyle="1">
    <w:name w:val="western"/>
    <w:basedOn w:val="Normale"/>
    <w:pPr>
      <w:suppressAutoHyphens w:val="0"/>
      <w:spacing w:before="280" w:line="261" w:lineRule="atLeast"/>
      <w:jc w:val="both"/>
    </w:pPr>
    <w:rPr>
      <w:kern w:val="2"/>
      <w:sz w:val="26"/>
      <w:szCs w:val="26"/>
    </w:rPr>
  </w:style>
  <w:style w:type="paragraph" w:styleId="Standard" w:customStyle="1">
    <w:name w:val="Standard"/>
    <w:pPr>
      <w:suppressAutoHyphens/>
      <w:textAlignment w:val="baseline"/>
    </w:pPr>
    <w:rPr>
      <w:kern w:val="2"/>
      <w:lang w:eastAsia="zh-CN"/>
    </w:rPr>
  </w:style>
  <w:style w:type="paragraph" w:styleId="Textbody" w:customStyle="1">
    <w:name w:val="Text body"/>
    <w:basedOn w:val="Standard"/>
    <w:pPr>
      <w:widowControl w:val="0"/>
      <w:spacing w:after="120"/>
      <w:jc w:val="both"/>
    </w:pPr>
    <w:rPr>
      <w:rFonts w:ascii="Book Antiqua" w:hAnsi="Book Antiqua" w:eastAsia="Arial Unicode MS" w:cs="Book Antiqua"/>
      <w:b/>
      <w:sz w:val="26"/>
      <w:szCs w:val="26"/>
      <w:lang w:bidi="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&#65279;<?xml version="1.0" encoding="utf-8"?><Relationships xmlns="http://schemas.openxmlformats.org/package/2006/relationships"><Relationship Type="http://schemas.openxmlformats.org/officeDocument/2006/relationships/endnotes" Target="endnotes.xml" Id="rId8" /><Relationship Type="http://schemas.openxmlformats.org/officeDocument/2006/relationships/numbering" Target="numbering.xml" Id="rId3" /><Relationship Type="http://schemas.openxmlformats.org/officeDocument/2006/relationships/footnotes" Target="footnotes.xml" Id="rId7" /><Relationship Type="http://schemas.openxmlformats.org/officeDocument/2006/relationships/theme" Target="theme/theme1.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webSettings" Target="webSettings.xml" Id="rId6" /><Relationship Type="http://schemas.openxmlformats.org/officeDocument/2006/relationships/fontTable" Target="fontTable.xml" Id="rId11" /><Relationship Type="http://schemas.openxmlformats.org/officeDocument/2006/relationships/settings" Target="settings.xml" Id="rId5" /><Relationship Type="http://schemas.openxmlformats.org/officeDocument/2006/relationships/footer" Target="footer2.xml" Id="rId10" /><Relationship Type="http://schemas.openxmlformats.org/officeDocument/2006/relationships/styles" Target="styles.xml" Id="rId4" /><Relationship Type="http://schemas.openxmlformats.org/officeDocument/2006/relationships/footer" Target="footer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CDD8A86EE3EEA54BA4251EB9CF184404" ma:contentTypeVersion="14" ma:contentTypeDescription="Creare un nuovo documento." ma:contentTypeScope="" ma:versionID="4ee7eab3e5f65ccae1e4f6cfa644a96e">
  <xsd:schema xmlns:xsd="http://www.w3.org/2001/XMLSchema" xmlns:xs="http://www.w3.org/2001/XMLSchema" xmlns:p="http://schemas.microsoft.com/office/2006/metadata/properties" xmlns:ns2="b6c41dd5-05b5-4039-bdf0-727a42df0ca0" xmlns:ns3="0affab6a-5221-44db-a310-9ba6ca45bd7f" targetNamespace="http://schemas.microsoft.com/office/2006/metadata/properties" ma:root="true" ma:fieldsID="8edf8683a2e2324a0e119721afa84fba" ns2:_="" ns3:_="">
    <xsd:import namespace="b6c41dd5-05b5-4039-bdf0-727a42df0ca0"/>
    <xsd:import namespace="0affab6a-5221-44db-a310-9ba6ca45bd7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6c41dd5-05b5-4039-bdf0-727a42df0ca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Tag immagine" ma:readOnly="false" ma:fieldId="{5cf76f15-5ced-4ddc-b409-7134ff3c332f}" ma:taxonomyMulti="true" ma:sspId="4a7c11ea-0c45-4ddf-9752-1b73d4993670" ma:termSetId="09814cd3-568e-fe90-9814-8d621ff8fb84" ma:anchorId="fba54fb3-c3e1-fe81-a776-ca4b69148c4d" ma:open="true" ma:isKeyword="false">
      <xsd:complexType>
        <xsd:sequence>
          <xsd:element ref="pc:Terms" minOccurs="0" maxOccurs="1"/>
        </xsd:sequence>
      </xsd:complexType>
    </xsd:element>
    <xsd:element name="MediaServiceOCR" ma:index="21"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affab6a-5221-44db-a310-9ba6ca45bd7f" elementFormDefault="qualified">
    <xsd:import namespace="http://schemas.microsoft.com/office/2006/documentManagement/types"/>
    <xsd:import namespace="http://schemas.microsoft.com/office/infopath/2007/PartnerControls"/>
    <xsd:element name="SharedWithUsers" ma:index="12"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Condiviso con dettagli" ma:internalName="SharedWithDetails" ma:readOnly="true">
      <xsd:simpleType>
        <xsd:restriction base="dms:Note">
          <xsd:maxLength value="255"/>
        </xsd:restriction>
      </xsd:simpleType>
    </xsd:element>
    <xsd:element name="TaxCatchAll" ma:index="20" nillable="true" ma:displayName="Taxonomy Catch All Column" ma:hidden="true" ma:list="{0b75af73-93fe-48ef-8a5e-7da8755d48ba}" ma:internalName="TaxCatchAll" ma:showField="CatchAllData" ma:web="0affab6a-5221-44db-a310-9ba6ca45bd7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BB4AB07-39E8-468B-B219-F18C9DDCEF7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6c41dd5-05b5-4039-bdf0-727a42df0ca0"/>
    <ds:schemaRef ds:uri="0affab6a-5221-44db-a310-9ba6ca45bd7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E5A644A-157E-429A-8CD3-A83DFF815B27}">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GARE PUBBLICHE DI SERVIZI</dc:title>
  <dc:subject/>
  <dc:creator>REGIONE TOSCANA</dc:creator>
  <keywords/>
  <lastModifiedBy>Maria Catanese</lastModifiedBy>
  <revision>6</revision>
  <lastPrinted>1995-11-22T01:41:00.0000000Z</lastPrinted>
  <dcterms:created xsi:type="dcterms:W3CDTF">2024-10-16T10:02:00.0000000Z</dcterms:created>
  <dcterms:modified xsi:type="dcterms:W3CDTF">2024-11-15T10:01:04.0603005Z</dcterms:modified>
</coreProperties>
</file>